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DACD8" w14:textId="77777777" w:rsidR="000A2D4E" w:rsidRPr="006C7474" w:rsidRDefault="000A2D4E" w:rsidP="000A2D4E">
      <w:pPr>
        <w:pStyle w:val="af1"/>
        <w:spacing w:line="240" w:lineRule="auto"/>
        <w:jc w:val="left"/>
        <w:rPr>
          <w:rFonts w:cs="Times New Roman"/>
          <w:b w:val="0"/>
          <w:sz w:val="24"/>
          <w:szCs w:val="24"/>
          <w:lang w:val="bg-BG"/>
        </w:rPr>
      </w:pPr>
    </w:p>
    <w:p w14:paraId="43ACC1DF" w14:textId="77777777" w:rsidR="000A2D4E" w:rsidRPr="006C7474" w:rsidRDefault="000A2D4E" w:rsidP="000A2D4E">
      <w:pPr>
        <w:pStyle w:val="af1"/>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a7"/>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 ............................... г.</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подмярка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3A13A8"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7777777" w:rsidR="000A2D4E" w:rsidRPr="00716299" w:rsidRDefault="000A2D4E" w:rsidP="00766A8A">
            <w:pPr>
              <w:spacing w:after="120"/>
              <w:rPr>
                <w:b/>
                <w:bCs/>
                <w:snapToGrid w:val="0"/>
                <w:lang w:val="bg-BG"/>
              </w:rPr>
            </w:pP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D435D4" w:rsidRPr="003A13A8" w14:paraId="4CA50D41" w14:textId="77777777" w:rsidTr="00716299">
        <w:trPr>
          <w:trHeight w:val="836"/>
        </w:trPr>
        <w:tc>
          <w:tcPr>
            <w:tcW w:w="3521" w:type="dxa"/>
            <w:shd w:val="clear" w:color="auto" w:fill="C5E0B3"/>
            <w:vAlign w:val="center"/>
          </w:tcPr>
          <w:p w14:paraId="57CD96ED" w14:textId="77777777" w:rsidR="000A2D4E" w:rsidRPr="00716299" w:rsidRDefault="000A2D4E" w:rsidP="00766A8A">
            <w:pPr>
              <w:spacing w:after="120"/>
              <w:rPr>
                <w:b/>
                <w:bCs/>
                <w:snapToGrid w:val="0"/>
                <w:lang w:val="bg-BG"/>
              </w:rPr>
            </w:pPr>
            <w:r w:rsidRPr="00716299">
              <w:rPr>
                <w:b/>
                <w:bCs/>
                <w:snapToGrid w:val="0"/>
                <w:lang w:val="bg-BG"/>
              </w:rPr>
              <w:t>СРОК ЗА ИЗПЪЛНЕНИЕ:</w:t>
            </w:r>
          </w:p>
        </w:tc>
        <w:tc>
          <w:tcPr>
            <w:tcW w:w="6191" w:type="dxa"/>
            <w:shd w:val="clear" w:color="auto" w:fill="C5E0B3"/>
            <w:vAlign w:val="center"/>
          </w:tcPr>
          <w:p w14:paraId="0523E216" w14:textId="77777777" w:rsidR="000A2D4E" w:rsidRPr="00716299" w:rsidRDefault="000A2D4E" w:rsidP="00766A8A">
            <w:pPr>
              <w:spacing w:after="120"/>
              <w:rPr>
                <w:b/>
                <w:bCs/>
                <w:snapToGrid w:val="0"/>
                <w:lang w:val="bg-BG"/>
              </w:rPr>
            </w:pPr>
            <w:r w:rsidRPr="00716299">
              <w:rPr>
                <w:b/>
                <w:bCs/>
                <w:snapToGrid w:val="0"/>
                <w:lang w:val="bg-BG"/>
              </w:rPr>
              <w:t>от ………….. г. до …………. г.</w:t>
            </w:r>
            <w:r w:rsidRPr="00716299">
              <w:rPr>
                <w:b/>
                <w:bCs/>
                <w:i/>
                <w:iCs/>
                <w:snapToGrid w:val="0"/>
                <w:lang w:val="bg-BG"/>
              </w:rPr>
              <w:t xml:space="preserve">; </w:t>
            </w:r>
            <w:r w:rsidRPr="00716299">
              <w:rPr>
                <w:b/>
                <w:bCs/>
                <w:snapToGrid w:val="0"/>
                <w:lang w:val="bg-BG"/>
              </w:rPr>
              <w:t xml:space="preserve">……… месеца </w:t>
            </w:r>
          </w:p>
        </w:tc>
      </w:tr>
      <w:tr w:rsidR="00D435D4" w:rsidRPr="003A13A8"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3A13A8"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1841AD9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Днес, ……………….. г., в гр. София, между:</w:t>
      </w:r>
    </w:p>
    <w:p w14:paraId="2AAE658F" w14:textId="77777777" w:rsidR="000A2D4E" w:rsidRPr="003A13A8" w:rsidRDefault="000A2D4E" w:rsidP="000A2D4E">
      <w:pPr>
        <w:ind w:firstLine="720"/>
        <w:jc w:val="both"/>
        <w:rPr>
          <w:rFonts w:cs="Times New Roman"/>
          <w:sz w:val="24"/>
          <w:szCs w:val="24"/>
          <w:lang w:val="bg-BG"/>
        </w:rPr>
      </w:pPr>
    </w:p>
    <w:p w14:paraId="7F7AECA5" w14:textId="596ED2DF"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14:paraId="29D58402" w14:textId="77777777" w:rsidR="000A2D4E" w:rsidRPr="003A13A8" w:rsidRDefault="000A2D4E" w:rsidP="000A2D4E">
      <w:pPr>
        <w:ind w:firstLine="720"/>
        <w:jc w:val="both"/>
        <w:rPr>
          <w:rFonts w:cs="Times New Roman"/>
          <w:sz w:val="24"/>
          <w:szCs w:val="24"/>
          <w:lang w:val="bg-BG"/>
        </w:rPr>
      </w:pPr>
    </w:p>
    <w:p w14:paraId="7F36032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и </w:t>
      </w:r>
    </w:p>
    <w:p w14:paraId="562526B2" w14:textId="77777777" w:rsidR="000A2D4E" w:rsidRPr="003A13A8" w:rsidRDefault="000A2D4E" w:rsidP="000A2D4E">
      <w:pPr>
        <w:ind w:firstLine="720"/>
        <w:jc w:val="both"/>
        <w:rPr>
          <w:rFonts w:cs="Times New Roman"/>
          <w:sz w:val="24"/>
          <w:szCs w:val="24"/>
          <w:lang w:val="bg-BG"/>
        </w:rPr>
      </w:pPr>
    </w:p>
    <w:p w14:paraId="6A4A67FB" w14:textId="77777777" w:rsidR="000A2D4E" w:rsidRPr="003A13A8" w:rsidRDefault="000A2D4E" w:rsidP="000A2D4E">
      <w:pPr>
        <w:ind w:firstLine="708"/>
        <w:jc w:val="both"/>
        <w:rPr>
          <w:rFonts w:cs="Times New Roman"/>
          <w:sz w:val="24"/>
          <w:szCs w:val="24"/>
          <w:lang w:val="bg-BG"/>
        </w:rPr>
      </w:pPr>
      <w:r w:rsidRPr="003A13A8">
        <w:rPr>
          <w:rFonts w:cs="Times New Roman"/>
          <w:b/>
          <w:sz w:val="24"/>
          <w:szCs w:val="24"/>
          <w:lang w:val="bg-BG"/>
        </w:rPr>
        <w:t>МЕСТНА ИНИЦИАТИВНА ГРУПА</w:t>
      </w:r>
      <w:r w:rsidRPr="003A13A8">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3A13A8">
        <w:rPr>
          <w:rFonts w:cs="Times New Roman"/>
          <w:b/>
          <w:sz w:val="24"/>
          <w:szCs w:val="24"/>
          <w:lang w:val="bg-BG"/>
        </w:rPr>
        <w:t>„МИГ”</w:t>
      </w:r>
      <w:r w:rsidRPr="003A13A8">
        <w:rPr>
          <w:rFonts w:cs="Times New Roman"/>
          <w:sz w:val="24"/>
          <w:szCs w:val="24"/>
          <w:lang w:val="bg-BG"/>
        </w:rPr>
        <w:t>,</w:t>
      </w:r>
    </w:p>
    <w:p w14:paraId="438408E9" w14:textId="77777777" w:rsidR="000A2D4E" w:rsidRPr="003A13A8" w:rsidRDefault="000A2D4E" w:rsidP="000A2D4E">
      <w:pPr>
        <w:ind w:firstLine="720"/>
        <w:jc w:val="both"/>
        <w:rPr>
          <w:rFonts w:cs="Times New Roman"/>
          <w:sz w:val="24"/>
          <w:szCs w:val="24"/>
          <w:lang w:val="bg-BG"/>
        </w:rPr>
      </w:pPr>
    </w:p>
    <w:p w14:paraId="3B56AEBB" w14:textId="77777777" w:rsidR="000A2D4E" w:rsidRPr="003A13A8" w:rsidRDefault="000A2D4E" w:rsidP="000A2D4E">
      <w:pPr>
        <w:jc w:val="both"/>
        <w:rPr>
          <w:rFonts w:cs="Times New Roman"/>
          <w:sz w:val="24"/>
          <w:szCs w:val="24"/>
          <w:lang w:val="bg-BG" w:eastAsia="bg-BG"/>
        </w:rPr>
      </w:pPr>
      <w:r w:rsidRPr="003A13A8">
        <w:rPr>
          <w:rFonts w:cs="Times New Roman"/>
          <w:b/>
          <w:i/>
          <w:sz w:val="24"/>
          <w:szCs w:val="24"/>
          <w:lang w:val="bg-BG" w:eastAsia="bg-BG"/>
        </w:rPr>
        <w:t xml:space="preserve"> </w:t>
      </w:r>
      <w:r w:rsidRPr="003A13A8">
        <w:rPr>
          <w:rFonts w:cs="Times New Roman"/>
          <w:b/>
          <w:i/>
          <w:sz w:val="24"/>
          <w:szCs w:val="24"/>
          <w:lang w:val="bg-BG" w:eastAsia="bg-BG"/>
        </w:rPr>
        <w:tab/>
      </w:r>
      <w:r w:rsidRPr="003A13A8">
        <w:rPr>
          <w:rFonts w:cs="Times New Roman"/>
          <w:sz w:val="24"/>
          <w:szCs w:val="24"/>
          <w:lang w:val="bg-BG" w:eastAsia="bg-BG"/>
        </w:rPr>
        <w:t>и</w:t>
      </w:r>
    </w:p>
    <w:p w14:paraId="077A1ED8" w14:textId="77777777" w:rsidR="000A2D4E" w:rsidRPr="003A13A8" w:rsidRDefault="000A2D4E" w:rsidP="000A2D4E">
      <w:pPr>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0A2D4E">
      <w:pPr>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2C4E01C" w14:textId="77777777" w:rsidR="000A2D4E" w:rsidRPr="003A13A8" w:rsidRDefault="000A2D4E" w:rsidP="000A2D4E">
      <w:pPr>
        <w:jc w:val="both"/>
        <w:rPr>
          <w:rFonts w:cs="Times New Roman"/>
          <w:sz w:val="24"/>
          <w:szCs w:val="24"/>
          <w:lang w:val="bg-BG"/>
        </w:rPr>
      </w:pPr>
    </w:p>
    <w:p w14:paraId="09C01172"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1C1B97">
      <w:pPr>
        <w:jc w:val="both"/>
        <w:rPr>
          <w:rFonts w:cs="Times New Roman"/>
          <w:b/>
          <w:color w:val="FF0000"/>
          <w:sz w:val="24"/>
          <w:szCs w:val="24"/>
          <w:lang w:val="bg-BG"/>
        </w:rPr>
      </w:pPr>
    </w:p>
    <w:p w14:paraId="40BB0AFD" w14:textId="3A2A25DB" w:rsidR="009E3A5A" w:rsidRPr="00716299" w:rsidRDefault="009E3A5A" w:rsidP="001C1B97">
      <w:pPr>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0A2D4E">
      <w:pPr>
        <w:jc w:val="both"/>
        <w:rPr>
          <w:rFonts w:cs="Times New Roman"/>
          <w:b/>
          <w:sz w:val="24"/>
          <w:szCs w:val="24"/>
          <w:lang w:val="bg-BG"/>
        </w:rPr>
      </w:pPr>
    </w:p>
    <w:p w14:paraId="278E4ABD"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 xml:space="preserve"> </w:t>
      </w:r>
    </w:p>
    <w:p w14:paraId="63B57BAD" w14:textId="14F26550" w:rsidR="000A2D4E" w:rsidRPr="003A13A8" w:rsidRDefault="000A2D4E" w:rsidP="000A2D4E">
      <w:pPr>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и чл. 45, ал. 2 от Закона за управление на средствата от Европейските структурни и инвестиционни фондове (ЗУСЕСИФ)</w:t>
      </w:r>
      <w:r w:rsidRPr="003A13A8">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716299">
        <w:rPr>
          <w:rFonts w:cs="Times New Roman"/>
          <w:sz w:val="24"/>
          <w:szCs w:val="24"/>
          <w:lang w:val="bg-BG"/>
        </w:rPr>
        <w:t xml:space="preserve">обн., ДВ, </w:t>
      </w:r>
      <w:hyperlink r:id="rId8" w:history="1">
        <w:r w:rsidRPr="00716299">
          <w:rPr>
            <w:rStyle w:val="a5"/>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716299">
        <w:rPr>
          <w:rFonts w:cs="Times New Roman"/>
          <w:sz w:val="24"/>
          <w:szCs w:val="24"/>
          <w:lang w:val="bg-BG"/>
        </w:rPr>
        <w:t xml:space="preserve">бн., ДВ, </w:t>
      </w:r>
      <w:hyperlink r:id="rId9" w:history="1">
        <w:r w:rsidRPr="00716299">
          <w:rPr>
            <w:rStyle w:val="a5"/>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0A2D4E">
      <w:pPr>
        <w:jc w:val="both"/>
        <w:rPr>
          <w:rFonts w:cs="Times New Roman"/>
          <w:sz w:val="24"/>
          <w:szCs w:val="24"/>
          <w:lang w:val="bg-BG"/>
        </w:rPr>
      </w:pPr>
    </w:p>
    <w:p w14:paraId="14B7AC31" w14:textId="77777777" w:rsidR="000A2D4E" w:rsidRPr="003A13A8" w:rsidRDefault="000A2D4E" w:rsidP="000A2D4E">
      <w:pPr>
        <w:ind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0A2D4E">
      <w:pPr>
        <w:ind w:firstLine="708"/>
        <w:jc w:val="both"/>
        <w:rPr>
          <w:rFonts w:cs="Times New Roman"/>
          <w:sz w:val="24"/>
          <w:szCs w:val="24"/>
          <w:lang w:val="bg-BG"/>
        </w:rPr>
      </w:pPr>
    </w:p>
    <w:p w14:paraId="1F80C5F5" w14:textId="63F8523D"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lang w:val="bg-BG"/>
        </w:rPr>
        <w:lastRenderedPageBreak/>
        <w:t xml:space="preserve">1) Безвъзмездната финансова помощ се предоставя по </w:t>
      </w:r>
      <w:r w:rsidRPr="00716299">
        <w:rPr>
          <w:rFonts w:cs="Times New Roman"/>
          <w:bCs/>
          <w:sz w:val="24"/>
          <w:szCs w:val="24"/>
          <w:lang w:val="bg-BG"/>
        </w:rPr>
        <w:t>подмярка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Pr="003A13A8">
        <w:rPr>
          <w:snapToGrid w:val="0"/>
          <w:sz w:val="24"/>
          <w:szCs w:val="24"/>
          <w:lang w:val="bg-BG"/>
        </w:rPr>
        <w:t xml:space="preserve">чл. 61е от Наредба № 22 от 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0A2D4E">
      <w:pPr>
        <w:ind w:firstLine="708"/>
        <w:jc w:val="both"/>
        <w:rPr>
          <w:rFonts w:cs="Times New Roman"/>
          <w:i/>
          <w:sz w:val="24"/>
          <w:szCs w:val="24"/>
          <w:shd w:val="clear" w:color="auto" w:fill="FEFEFE"/>
          <w:lang w:val="bg-BG"/>
        </w:rPr>
      </w:pPr>
    </w:p>
    <w:p w14:paraId="7007E98E" w14:textId="77777777" w:rsidR="000A2D4E" w:rsidRPr="003A13A8" w:rsidRDefault="000A2D4E" w:rsidP="000A2D4E">
      <w:pPr>
        <w:ind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0A2D4E">
      <w:pPr>
        <w:pStyle w:val="3"/>
        <w:tabs>
          <w:tab w:val="left" w:pos="0"/>
        </w:tabs>
        <w:jc w:val="left"/>
        <w:rPr>
          <w:rFonts w:cs="Times New Roman"/>
          <w:b w:val="0"/>
          <w:szCs w:val="24"/>
          <w:lang w:val="bg-BG"/>
        </w:rPr>
      </w:pPr>
    </w:p>
    <w:p w14:paraId="2CC0A89E" w14:textId="77777777" w:rsidR="000A2D4E" w:rsidRPr="003A13A8" w:rsidRDefault="000A2D4E" w:rsidP="000A2D4E">
      <w:pPr>
        <w:pStyle w:val="3"/>
        <w:tabs>
          <w:tab w:val="left" w:pos="0"/>
        </w:tabs>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0A2D4E">
      <w:pPr>
        <w:jc w:val="both"/>
        <w:rPr>
          <w:rFonts w:cs="Times New Roman"/>
          <w:sz w:val="24"/>
          <w:szCs w:val="24"/>
          <w:lang w:val="bg-BG"/>
        </w:rPr>
      </w:pPr>
    </w:p>
    <w:p w14:paraId="1912FB75" w14:textId="77777777" w:rsidR="000A2D4E" w:rsidRPr="00716299" w:rsidRDefault="000A2D4E" w:rsidP="000A2D4E">
      <w:pPr>
        <w:pStyle w:val="1"/>
        <w:tabs>
          <w:tab w:val="left" w:pos="0"/>
        </w:tabs>
        <w:spacing w:after="120" w:line="276" w:lineRule="auto"/>
        <w:ind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r w:rsidRPr="00716299">
        <w:rPr>
          <w:rFonts w:cs="Times New Roman"/>
          <w:bCs/>
          <w:szCs w:val="24"/>
          <w:lang w:val="bg-BG"/>
        </w:rPr>
        <w:t>подмярка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xml:space="preserve">. (наричана по-нататък „подмярка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77777777" w:rsidR="000A2D4E" w:rsidRPr="003A13A8" w:rsidRDefault="000A2D4E" w:rsidP="000A2D4E">
      <w:pPr>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r w:rsidRPr="00716299">
        <w:rPr>
          <w:rFonts w:cs="Times New Roman"/>
          <w:bCs/>
          <w:i/>
          <w:sz w:val="24"/>
          <w:szCs w:val="24"/>
          <w:lang w:val="bg-BG"/>
        </w:rPr>
        <w:t xml:space="preserve">de minimis </w:t>
      </w:r>
      <w:r w:rsidRPr="003A13A8">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3A13A8">
        <w:rPr>
          <w:rFonts w:cs="Times New Roman"/>
          <w:bCs/>
          <w:sz w:val="24"/>
          <w:szCs w:val="24"/>
          <w:lang w:val="bg-BG"/>
        </w:rPr>
        <w:t>).</w:t>
      </w:r>
    </w:p>
    <w:p w14:paraId="6CCC5255" w14:textId="77777777" w:rsidR="000A2D4E" w:rsidRPr="00716299" w:rsidRDefault="000A2D4E" w:rsidP="000A2D4E">
      <w:pPr>
        <w:rPr>
          <w:lang w:val="bg-BG"/>
        </w:rPr>
      </w:pPr>
    </w:p>
    <w:p w14:paraId="757F7924" w14:textId="77777777" w:rsidR="000A2D4E" w:rsidRPr="003A13A8" w:rsidRDefault="000A2D4E" w:rsidP="000A2D4E">
      <w:pPr>
        <w:pStyle w:val="1"/>
        <w:tabs>
          <w:tab w:val="left" w:pos="0"/>
        </w:tabs>
        <w:spacing w:after="120" w:line="276" w:lineRule="auto"/>
        <w:ind w:firstLine="708"/>
        <w:jc w:val="both"/>
        <w:rPr>
          <w:rFonts w:cs="Times New Roman"/>
          <w:szCs w:val="24"/>
          <w:lang w:val="bg-BG"/>
        </w:rPr>
      </w:pPr>
      <w:r w:rsidRPr="00716299">
        <w:rPr>
          <w:snapToGrid w:val="0"/>
          <w:szCs w:val="24"/>
          <w:lang w:val="bg-BG"/>
        </w:rPr>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xml:space="preserve">) документи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DC3F5C">
      <w:pPr>
        <w:pStyle w:val="1"/>
        <w:tabs>
          <w:tab w:val="left" w:pos="0"/>
        </w:tabs>
        <w:spacing w:line="276" w:lineRule="auto"/>
        <w:ind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договора/ите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относимите нормативни актове. </w:t>
      </w:r>
    </w:p>
    <w:p w14:paraId="50350DA5" w14:textId="61C763E8" w:rsidR="000A2D4E" w:rsidRPr="00716299" w:rsidRDefault="000A2D4E" w:rsidP="0094262E">
      <w:pPr>
        <w:ind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w:t>
      </w:r>
      <w:r w:rsidRPr="003A13A8">
        <w:rPr>
          <w:rFonts w:cs="Times New Roman"/>
          <w:sz w:val="24"/>
          <w:szCs w:val="24"/>
          <w:shd w:val="clear" w:color="auto" w:fill="FEFEFE"/>
          <w:lang w:val="bg-BG"/>
        </w:rPr>
        <w:lastRenderedPageBreak/>
        <w:t xml:space="preserve">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0" w:history="1">
        <w:r w:rsidRPr="00716299">
          <w:rPr>
            <w:rStyle w:val="a5"/>
            <w:rFonts w:cs="Times New Roman"/>
            <w:color w:val="auto"/>
            <w:sz w:val="24"/>
            <w:szCs w:val="24"/>
            <w:shd w:val="clear" w:color="auto" w:fill="FEFEFE"/>
            <w:lang w:val="bg-BG"/>
          </w:rPr>
          <w:t>www</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dfz</w:t>
        </w:r>
        <w:r w:rsidRPr="003A13A8">
          <w:rPr>
            <w:rStyle w:val="a5"/>
            <w:rFonts w:cs="Times New Roman"/>
            <w:color w:val="auto"/>
            <w:sz w:val="24"/>
            <w:szCs w:val="24"/>
            <w:shd w:val="clear" w:color="auto" w:fill="FEFEFE"/>
            <w:lang w:val="bg-BG"/>
          </w:rPr>
          <w:t>.</w:t>
        </w:r>
        <w:r w:rsidRPr="00716299">
          <w:rPr>
            <w:rStyle w:val="a5"/>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избрания/ните изпълнител/и.</w:t>
      </w:r>
    </w:p>
    <w:p w14:paraId="1E594B0F" w14:textId="77777777" w:rsidR="000A2D4E" w:rsidRPr="003A13A8" w:rsidRDefault="000A2D4E" w:rsidP="000A2D4E">
      <w:pPr>
        <w:pStyle w:val="a9"/>
        <w:tabs>
          <w:tab w:val="left" w:pos="709"/>
          <w:tab w:val="left" w:pos="1276"/>
          <w:tab w:val="left" w:pos="1843"/>
        </w:tabs>
        <w:ind w:right="-1"/>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0A2D4E">
      <w:pPr>
        <w:pStyle w:val="a9"/>
        <w:tabs>
          <w:tab w:val="left" w:pos="709"/>
          <w:tab w:val="left" w:pos="1276"/>
          <w:tab w:val="left" w:pos="1843"/>
        </w:tabs>
        <w:ind w:right="-1"/>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3A13A8">
        <w:rPr>
          <w:rFonts w:cs="Times New Roman"/>
          <w:snapToGrid w:val="0"/>
          <w:szCs w:val="24"/>
          <w:lang w:val="bg-BG"/>
        </w:rPr>
        <w:t xml:space="preserve"> (</w:t>
      </w:r>
      <w:r w:rsidR="00576BA3" w:rsidRPr="00716299">
        <w:rPr>
          <w:rFonts w:cs="Times New Roman"/>
          <w:lang w:val="bg-BG"/>
        </w:rPr>
        <w:t>обн.,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4669A5">
      <w:pPr>
        <w:pStyle w:val="3"/>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4669A5">
      <w:pPr>
        <w:pStyle w:val="3"/>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3A13A8" w:rsidRDefault="000A2D4E" w:rsidP="000A2D4E">
      <w:pPr>
        <w:pStyle w:val="a9"/>
        <w:ind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7777777" w:rsidR="000A2D4E" w:rsidRPr="003A13A8" w:rsidRDefault="000A2D4E" w:rsidP="000A2D4E">
      <w:pPr>
        <w:pStyle w:val="a9"/>
        <w:tabs>
          <w:tab w:val="left" w:pos="709"/>
          <w:tab w:val="left" w:pos="1276"/>
          <w:tab w:val="left" w:pos="1843"/>
        </w:tabs>
        <w:ind w:right="-1"/>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3A13A8">
        <w:rPr>
          <w:snapToGrid w:val="0"/>
          <w:szCs w:val="24"/>
          <w:lang w:val="bg-BG"/>
        </w:rPr>
        <w:t>.</w:t>
      </w:r>
    </w:p>
    <w:p w14:paraId="65F8C44C" w14:textId="77777777" w:rsidR="00F46759" w:rsidRPr="003A13A8" w:rsidRDefault="00F46759" w:rsidP="00F46759">
      <w:pPr>
        <w:pStyle w:val="a9"/>
        <w:shd w:val="clear" w:color="auto" w:fill="FFFFFF"/>
        <w:tabs>
          <w:tab w:val="center" w:pos="0"/>
        </w:tabs>
        <w:rPr>
          <w:rFonts w:cs="Times New Roman"/>
          <w:szCs w:val="24"/>
          <w:lang w:val="bg-BG"/>
        </w:rPr>
      </w:pPr>
      <w:r w:rsidRPr="003A13A8">
        <w:rPr>
          <w:rFonts w:cs="Times New Roman"/>
          <w:b/>
          <w:szCs w:val="24"/>
          <w:lang w:val="bg-BG"/>
        </w:rPr>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0A2D4E">
      <w:pPr>
        <w:pStyle w:val="a9"/>
        <w:ind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77777777" w:rsidR="008D7186" w:rsidRPr="003A13A8" w:rsidRDefault="00337E9E" w:rsidP="00954751">
      <w:pPr>
        <w:pStyle w:val="a9"/>
        <w:ind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/ите</w:t>
      </w:r>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/ите</w:t>
      </w:r>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w:t>
      </w:r>
      <w:r w:rsidR="008D7186" w:rsidRPr="003A13A8">
        <w:rPr>
          <w:rFonts w:cs="Times New Roman"/>
          <w:szCs w:val="24"/>
          <w:shd w:val="clear" w:color="auto" w:fill="FEFEFE"/>
          <w:lang w:val="bg-BG"/>
        </w:rPr>
        <w:lastRenderedPageBreak/>
        <w:t xml:space="preserve">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F0A8F">
      <w:pPr>
        <w:pStyle w:val="a9"/>
        <w:ind w:firstLine="720"/>
        <w:rPr>
          <w:rFonts w:cs="Times New Roman"/>
          <w:szCs w:val="24"/>
          <w:lang w:val="bg-BG"/>
        </w:rPr>
      </w:pPr>
      <w:r w:rsidRPr="003A13A8">
        <w:rPr>
          <w:rFonts w:cs="Times New Roman"/>
          <w:b/>
          <w:szCs w:val="24"/>
          <w:lang w:val="bg-BG"/>
        </w:rPr>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8D7186">
      <w:pPr>
        <w:pStyle w:val="a9"/>
        <w:ind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3A13A8" w:rsidRDefault="009F0A8F" w:rsidP="009F0A8F">
      <w:pPr>
        <w:pStyle w:val="a9"/>
        <w:ind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Pr="003A13A8">
        <w:rPr>
          <w:rFonts w:cs="Times New Roman"/>
          <w:szCs w:val="24"/>
          <w:shd w:val="clear" w:color="auto" w:fill="FEFEFE"/>
          <w:lang w:val="bg-BG"/>
        </w:rPr>
        <w:t>не по-късно от изтичане на срока по чл. 6, ал. 1</w:t>
      </w:r>
      <w:r w:rsidRPr="003A13A8">
        <w:rPr>
          <w:rFonts w:cs="Times New Roman"/>
          <w:szCs w:val="24"/>
          <w:lang w:val="bg-BG"/>
        </w:rPr>
        <w:t>.</w:t>
      </w:r>
    </w:p>
    <w:p w14:paraId="706A2FDD" w14:textId="77777777" w:rsidR="009F0A8F" w:rsidRPr="003A13A8" w:rsidRDefault="009F0A8F" w:rsidP="009F0A8F">
      <w:pPr>
        <w:pStyle w:val="a9"/>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77777777" w:rsidR="000A2D4E" w:rsidRPr="003A13A8" w:rsidRDefault="000A2D4E" w:rsidP="000A2D4E">
      <w:pPr>
        <w:pStyle w:val="a9"/>
        <w:jc w:val="center"/>
        <w:rPr>
          <w:rFonts w:cs="Times New Roman"/>
          <w:b/>
          <w:szCs w:val="24"/>
          <w:lang w:val="bg-BG"/>
        </w:rPr>
      </w:pPr>
      <w:r w:rsidRPr="003A13A8">
        <w:rPr>
          <w:rFonts w:cs="Times New Roman"/>
          <w:b/>
          <w:szCs w:val="24"/>
          <w:lang w:val="bg-BG"/>
        </w:rPr>
        <w:t>ІІІ. СРОК НА ДОГОВОРА</w:t>
      </w:r>
    </w:p>
    <w:p w14:paraId="17261267" w14:textId="77777777" w:rsidR="00915838" w:rsidRPr="003A13A8" w:rsidRDefault="00915838" w:rsidP="000A2D4E">
      <w:pPr>
        <w:pStyle w:val="a9"/>
        <w:jc w:val="center"/>
        <w:rPr>
          <w:rFonts w:cs="Times New Roman"/>
          <w:b/>
          <w:szCs w:val="24"/>
          <w:lang w:val="bg-BG"/>
        </w:rPr>
      </w:pPr>
    </w:p>
    <w:p w14:paraId="2A9CC745" w14:textId="038010A5" w:rsidR="00915838" w:rsidRPr="003A13A8" w:rsidRDefault="00915838" w:rsidP="00915838">
      <w:pPr>
        <w:ind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до ….. (</w:t>
      </w:r>
      <w:r w:rsidRPr="003A13A8">
        <w:rPr>
          <w:rFonts w:cs="Times New Roman"/>
          <w:i/>
          <w:sz w:val="24"/>
          <w:szCs w:val="24"/>
          <w:lang w:val="bg-BG"/>
        </w:rPr>
        <w:t>попълва се съгласно условията на МИГ за изпълнение на проектите</w:t>
      </w:r>
      <w:r w:rsidRPr="003A13A8">
        <w:rPr>
          <w:rFonts w:cs="Times New Roman"/>
          <w:b/>
          <w:sz w:val="24"/>
          <w:szCs w:val="24"/>
          <w:lang w:val="bg-BG"/>
        </w:rPr>
        <w:t xml:space="preserve">), но не повече от </w:t>
      </w:r>
      <w:r w:rsidR="005A32A7">
        <w:rPr>
          <w:rFonts w:cs="Times New Roman"/>
          <w:b/>
          <w:sz w:val="24"/>
          <w:szCs w:val="24"/>
          <w:lang w:val="bg-BG"/>
        </w:rPr>
        <w:t>12</w:t>
      </w:r>
      <w:r w:rsidRPr="003A13A8">
        <w:rPr>
          <w:rFonts w:cs="Times New Roman"/>
          <w:b/>
          <w:sz w:val="24"/>
          <w:szCs w:val="24"/>
          <w:lang w:val="bg-BG"/>
        </w:rPr>
        <w:t xml:space="preserve"> месеца </w:t>
      </w:r>
      <w:r w:rsidR="00775672">
        <w:rPr>
          <w:rFonts w:cs="Times New Roman"/>
          <w:b/>
          <w:sz w:val="24"/>
          <w:szCs w:val="24"/>
          <w:lang w:val="bg-BG"/>
        </w:rPr>
        <w:t xml:space="preserve">и </w:t>
      </w:r>
      <w:r w:rsidRPr="003A13A8">
        <w:rPr>
          <w:rFonts w:cs="Times New Roman"/>
          <w:b/>
          <w:sz w:val="24"/>
          <w:szCs w:val="24"/>
          <w:lang w:val="bg-BG"/>
        </w:rPr>
        <w:t xml:space="preserve">не по-късно от 30 юни </w:t>
      </w:r>
      <w:r w:rsidR="002506D5">
        <w:rPr>
          <w:rFonts w:cs="Times New Roman"/>
          <w:b/>
          <w:sz w:val="24"/>
          <w:szCs w:val="24"/>
          <w:lang w:val="bg-BG"/>
        </w:rPr>
        <w:t>2025</w:t>
      </w:r>
      <w:r w:rsidR="002506D5" w:rsidRPr="003A13A8">
        <w:rPr>
          <w:rFonts w:cs="Times New Roman"/>
          <w:b/>
          <w:sz w:val="24"/>
          <w:szCs w:val="24"/>
          <w:lang w:val="bg-BG"/>
        </w:rPr>
        <w:t xml:space="preserve"> </w:t>
      </w:r>
      <w:r w:rsidRPr="003A13A8">
        <w:rPr>
          <w:rFonts w:cs="Times New Roman"/>
          <w:b/>
          <w:sz w:val="24"/>
          <w:szCs w:val="24"/>
          <w:lang w:val="bg-BG"/>
        </w:rPr>
        <w:t>г.</w:t>
      </w:r>
    </w:p>
    <w:p w14:paraId="5B957157" w14:textId="77777777" w:rsidR="004E7661" w:rsidRPr="003A13A8" w:rsidRDefault="004E7661" w:rsidP="004E7661">
      <w:pPr>
        <w:ind w:left="720"/>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15838">
      <w:pPr>
        <w:ind w:firstLine="720"/>
        <w:jc w:val="both"/>
        <w:rPr>
          <w:sz w:val="24"/>
          <w:szCs w:val="24"/>
          <w:lang w:val="bg-BG"/>
        </w:rPr>
      </w:pPr>
      <w:r w:rsidRPr="003A13A8">
        <w:rPr>
          <w:b/>
          <w:sz w:val="24"/>
          <w:szCs w:val="24"/>
          <w:lang w:val="bg-BG"/>
        </w:rPr>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15838">
      <w:pPr>
        <w:ind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1" w:history="1">
        <w:r w:rsidR="00915838" w:rsidRPr="00716299">
          <w:rPr>
            <w:rStyle w:val="a5"/>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15838">
      <w:pPr>
        <w:ind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4E7661">
      <w:pPr>
        <w:ind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изтичането на срока по изр. първо </w:t>
      </w:r>
      <w:r w:rsidR="00EC7898" w:rsidRPr="003A13A8">
        <w:rPr>
          <w:sz w:val="24"/>
          <w:szCs w:val="24"/>
          <w:shd w:val="clear" w:color="auto" w:fill="FEFEFE"/>
          <w:lang w:val="bg-BG"/>
        </w:rPr>
        <w:t xml:space="preserve">БЕНЕФИЦИЕНТЪТ </w:t>
      </w:r>
      <w:r w:rsidR="00262B1C" w:rsidRPr="00716299">
        <w:rPr>
          <w:sz w:val="24"/>
          <w:szCs w:val="24"/>
          <w:shd w:val="clear" w:color="auto" w:fill="FEFEFE"/>
          <w:lang w:val="bg-BG"/>
        </w:rPr>
        <w:t xml:space="preserve">представи на Фонда надлежни </w:t>
      </w:r>
      <w:r w:rsidR="00262B1C" w:rsidRPr="00716299">
        <w:rPr>
          <w:sz w:val="24"/>
          <w:szCs w:val="24"/>
          <w:shd w:val="clear" w:color="auto" w:fill="FEFEFE"/>
          <w:lang w:val="bg-BG"/>
        </w:rPr>
        <w:lastRenderedPageBreak/>
        <w:t>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4E7661">
      <w:pPr>
        <w:ind w:firstLine="708"/>
        <w:jc w:val="both"/>
        <w:rPr>
          <w:rFonts w:cs="Times New Roman"/>
          <w:sz w:val="24"/>
          <w:szCs w:val="24"/>
          <w:shd w:val="clear" w:color="auto" w:fill="FEFEFE"/>
          <w:lang w:val="bg-BG"/>
        </w:rPr>
      </w:pPr>
      <w:r w:rsidRPr="003A13A8">
        <w:rPr>
          <w:b/>
          <w:sz w:val="24"/>
          <w:szCs w:val="24"/>
          <w:shd w:val="clear" w:color="auto" w:fill="FEFEFE"/>
          <w:lang w:val="bg-BG"/>
        </w:rPr>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4E7661">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4E7661">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15838">
      <w:pPr>
        <w:pStyle w:val="a9"/>
        <w:ind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3A13A8" w:rsidRDefault="004E7661" w:rsidP="00915838">
      <w:pPr>
        <w:pStyle w:val="a9"/>
        <w:ind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1986EB98" w:rsidR="006F52FB" w:rsidRPr="003A13A8" w:rsidRDefault="004E7661" w:rsidP="006F52FB">
      <w:pPr>
        <w:pStyle w:val="a9"/>
        <w:ind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383BF7" w:rsidRPr="003A13A8">
        <w:rPr>
          <w:szCs w:val="24"/>
          <w:shd w:val="clear" w:color="auto" w:fill="FEFEFE"/>
          <w:lang w:val="ru-RU"/>
        </w:rPr>
        <w:t>за срока на</w:t>
      </w:r>
      <w:r w:rsidR="006F52FB" w:rsidRPr="003A13A8">
        <w:rPr>
          <w:szCs w:val="24"/>
          <w:shd w:val="clear" w:color="auto" w:fill="FEFEFE"/>
          <w:lang w:val="ru-RU"/>
        </w:rPr>
        <w:t xml:space="preserve"> мониторинг, определен както следва: </w:t>
      </w:r>
    </w:p>
    <w:p w14:paraId="5EA7CA33" w14:textId="6B86AAF1" w:rsidR="006F52FB" w:rsidRPr="003A13A8" w:rsidRDefault="006F52FB" w:rsidP="006F52FB">
      <w:pPr>
        <w:pStyle w:val="a9"/>
        <w:ind w:firstLine="567"/>
        <w:rPr>
          <w:szCs w:val="24"/>
          <w:shd w:val="clear" w:color="auto" w:fill="FEFEFE"/>
          <w:lang w:val="ru-RU"/>
        </w:rPr>
      </w:pPr>
      <w:r w:rsidRPr="003A13A8">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604E5AF" w14:textId="25DD70FC" w:rsidR="006F52FB" w:rsidRPr="003A13A8" w:rsidRDefault="006F52FB" w:rsidP="006F52FB">
      <w:pPr>
        <w:pStyle w:val="a9"/>
        <w:ind w:firstLine="567"/>
        <w:rPr>
          <w:rFonts w:cs="Times New Roman"/>
          <w:szCs w:val="24"/>
          <w:lang w:val="bg-BG"/>
        </w:rPr>
      </w:pPr>
      <w:r w:rsidRPr="003A13A8">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 и общини.</w:t>
      </w:r>
      <w:r w:rsidRPr="003A13A8">
        <w:rPr>
          <w:rFonts w:cs="Times New Roman"/>
          <w:szCs w:val="24"/>
          <w:lang w:val="bg-BG"/>
        </w:rPr>
        <w:tab/>
      </w:r>
    </w:p>
    <w:p w14:paraId="063AA797" w14:textId="2F9D7192" w:rsidR="00915838" w:rsidRPr="003A13A8" w:rsidRDefault="00915838" w:rsidP="00915838">
      <w:pPr>
        <w:pStyle w:val="a9"/>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0A2D4E">
      <w:pPr>
        <w:pStyle w:val="a9"/>
        <w:rPr>
          <w:rFonts w:cs="Times New Roman"/>
          <w:szCs w:val="24"/>
          <w:lang w:val="bg-BG"/>
        </w:rPr>
      </w:pPr>
    </w:p>
    <w:p w14:paraId="7E8E7F41" w14:textId="77777777" w:rsidR="000A2D4E" w:rsidRPr="003A13A8" w:rsidRDefault="000A2D4E" w:rsidP="000A2D4E">
      <w:pPr>
        <w:pStyle w:val="a9"/>
        <w:jc w:val="center"/>
        <w:rPr>
          <w:rFonts w:cs="Times New Roman"/>
          <w:b/>
          <w:szCs w:val="24"/>
          <w:lang w:val="bg-BG"/>
        </w:rPr>
      </w:pPr>
      <w:r w:rsidRPr="00716299">
        <w:rPr>
          <w:rFonts w:cs="Times New Roman"/>
          <w:b/>
          <w:szCs w:val="24"/>
          <w:lang w:val="bg-BG"/>
        </w:rPr>
        <w:t>IV.</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0A2D4E">
      <w:pPr>
        <w:pStyle w:val="a9"/>
        <w:rPr>
          <w:rFonts w:cs="Times New Roman"/>
          <w:szCs w:val="24"/>
          <w:lang w:val="bg-BG"/>
        </w:rPr>
      </w:pPr>
    </w:p>
    <w:p w14:paraId="27496AD8" w14:textId="77777777" w:rsidR="000A2D4E" w:rsidRPr="003A13A8" w:rsidRDefault="000A2D4E" w:rsidP="000A2D4E">
      <w:pPr>
        <w:tabs>
          <w:tab w:val="left" w:pos="2520"/>
        </w:tabs>
        <w:autoSpaceDE w:val="0"/>
        <w:ind w:firstLine="720"/>
        <w:jc w:val="both"/>
        <w:rPr>
          <w:rFonts w:cs="Times New Roman"/>
          <w:sz w:val="24"/>
          <w:szCs w:val="24"/>
          <w:lang w:val="bg-BG"/>
        </w:rPr>
      </w:pPr>
      <w:r w:rsidRPr="003A13A8">
        <w:rPr>
          <w:rFonts w:cs="Times New Roman"/>
          <w:b/>
          <w:sz w:val="24"/>
          <w:szCs w:val="24"/>
          <w:lang w:val="bg-BG"/>
        </w:rPr>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последващ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0A2D4E">
      <w:pPr>
        <w:pStyle w:val="a9"/>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0A2D4E">
      <w:pPr>
        <w:pStyle w:val="a9"/>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3A13A8" w:rsidRDefault="000A2D4E" w:rsidP="000A2D4E">
      <w:pPr>
        <w:ind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lastRenderedPageBreak/>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3A13A8" w:rsidRDefault="006F66E7" w:rsidP="0016563B">
      <w:pPr>
        <w:pStyle w:val="a9"/>
        <w:tabs>
          <w:tab w:val="center" w:pos="0"/>
        </w:tabs>
        <w:ind w:firstLine="720"/>
        <w:rPr>
          <w:rFonts w:cs="Times New Roman"/>
          <w:szCs w:val="24"/>
          <w:lang w:val="bg-BG"/>
        </w:rPr>
      </w:pPr>
      <w:r w:rsidRPr="003A13A8">
        <w:rPr>
          <w:rFonts w:cs="Times New Roman"/>
          <w:b/>
          <w:szCs w:val="24"/>
          <w:lang w:val="bg-BG"/>
        </w:rPr>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0A2D4E">
      <w:pPr>
        <w:pStyle w:val="a9"/>
        <w:tabs>
          <w:tab w:val="center" w:pos="0"/>
        </w:tabs>
        <w:rPr>
          <w:rFonts w:cs="Times New Roman"/>
          <w:szCs w:val="24"/>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0A2D4E">
      <w:pPr>
        <w:pStyle w:val="a9"/>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0A2D4E">
      <w:pPr>
        <w:pStyle w:val="a9"/>
        <w:ind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3A13A8">
        <w:rPr>
          <w:rFonts w:cs="Times New Roman"/>
          <w:szCs w:val="24"/>
          <w:lang w:val="bg-BG"/>
        </w:rPr>
        <w:t xml:space="preserve"> не са изпълнени инвестициите/дейности, </w:t>
      </w:r>
      <w:r w:rsidRPr="003A13A8">
        <w:rPr>
          <w:rFonts w:cs="Times New Roman"/>
          <w:szCs w:val="24"/>
          <w:lang w:val="bg-BG"/>
        </w:rPr>
        <w:lastRenderedPageBreak/>
        <w:t>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244E3092" w:rsidR="000A2D4E" w:rsidRPr="003A13A8"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6AA23E8" w:rsidR="000A2D4E" w:rsidRPr="003A13A8" w:rsidRDefault="000A2D4E" w:rsidP="000A2D4E">
      <w:pPr>
        <w:ind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777777" w:rsidR="000A2D4E" w:rsidRPr="003A13A8" w:rsidRDefault="000A2D4E" w:rsidP="000A2D4E">
      <w:pPr>
        <w:ind w:firstLine="708"/>
        <w:jc w:val="both"/>
        <w:rPr>
          <w:sz w:val="24"/>
          <w:szCs w:val="24"/>
          <w:lang w:val="bg-BG"/>
        </w:rPr>
      </w:pPr>
      <w:r w:rsidRPr="003A13A8">
        <w:rPr>
          <w:sz w:val="24"/>
          <w:szCs w:val="24"/>
          <w:lang w:val="bg-BG"/>
        </w:rPr>
        <w:t>20.</w:t>
      </w:r>
      <w:r w:rsidRPr="003A13A8">
        <w:rPr>
          <w:b/>
          <w:sz w:val="24"/>
          <w:szCs w:val="24"/>
          <w:lang w:val="bg-BG"/>
        </w:rPr>
        <w:t xml:space="preserve"> 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646B8402" w:rsidR="000A2D4E" w:rsidRPr="003A13A8" w:rsidRDefault="000A2D4E" w:rsidP="000A2D4E">
      <w:pPr>
        <w:pStyle w:val="a9"/>
        <w:numPr>
          <w:ilvl w:val="8"/>
          <w:numId w:val="1"/>
        </w:numPr>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не е </w:t>
      </w:r>
      <w:r w:rsidRPr="003A13A8">
        <w:rPr>
          <w:iCs/>
          <w:lang w:val="bg-BG"/>
        </w:rPr>
        <w:t xml:space="preserve">спазил 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УСЕСИФ</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t>ФОНДА</w:t>
      </w:r>
      <w:r w:rsidRPr="003A13A8">
        <w:rPr>
          <w:iCs/>
          <w:szCs w:val="24"/>
          <w:lang w:val="bg-BG"/>
        </w:rPr>
        <w:t>, оправомощен контролен орган, одитни или сертифициращи органи</w:t>
      </w:r>
      <w:r w:rsidRPr="00716299">
        <w:rPr>
          <w:iCs/>
          <w:szCs w:val="24"/>
          <w:lang w:val="bg-BG"/>
        </w:rPr>
        <w:t xml:space="preserve">. </w:t>
      </w:r>
      <w:r w:rsidRPr="003A13A8">
        <w:rPr>
          <w:szCs w:val="24"/>
          <w:shd w:val="clear" w:color="auto" w:fill="FEFEFE"/>
          <w:lang w:val="bg-BG"/>
        </w:rPr>
        <w:t xml:space="preserve">В тези случаи </w:t>
      </w:r>
      <w:r w:rsidRPr="00716299">
        <w:rPr>
          <w:szCs w:val="24"/>
          <w:shd w:val="clear" w:color="auto" w:fill="FEFEFE"/>
          <w:lang w:val="bg-BG"/>
        </w:rPr>
        <w:t xml:space="preserve"> </w:t>
      </w:r>
      <w:r w:rsidRPr="003A13A8">
        <w:rPr>
          <w:b/>
          <w:szCs w:val="24"/>
          <w:shd w:val="clear" w:color="auto" w:fill="FEFEFE"/>
          <w:lang w:val="bg-BG"/>
        </w:rPr>
        <w:lastRenderedPageBreak/>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 за установените нарушения </w:t>
      </w:r>
      <w:r w:rsidRPr="00716299">
        <w:rPr>
          <w:szCs w:val="24"/>
          <w:shd w:val="clear" w:color="auto" w:fill="FEFEFE"/>
          <w:lang w:val="bg-BG"/>
        </w:rPr>
        <w:t xml:space="preserve">по реда на </w:t>
      </w:r>
      <w:bookmarkStart w:id="0" w:name="to_paragraph_id33264205"/>
      <w:bookmarkEnd w:id="0"/>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2" w:history="1">
        <w:r w:rsidRPr="00716299">
          <w:rPr>
            <w:rStyle w:val="a5"/>
            <w:rFonts w:cs="Times New Roman"/>
            <w:color w:val="auto"/>
            <w:lang w:val="bg-BG"/>
          </w:rPr>
          <w:t>П</w:t>
        </w:r>
        <w:r w:rsidRPr="003A13A8">
          <w:rPr>
            <w:rStyle w:val="a5"/>
            <w:rFonts w:cs="Times New Roman"/>
            <w:color w:val="auto"/>
            <w:lang w:val="bg-BG"/>
          </w:rPr>
          <w:t>остановление</w:t>
        </w:r>
        <w:r w:rsidRPr="00716299">
          <w:rPr>
            <w:rStyle w:val="a5"/>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r w:rsidRPr="00716299">
        <w:rPr>
          <w:rFonts w:cs="Times New Roman"/>
          <w:lang w:val="bg-BG"/>
        </w:rPr>
        <w:t xml:space="preserve">обн., ДВ, </w:t>
      </w:r>
      <w:hyperlink r:id="rId13" w:history="1">
        <w:r w:rsidRPr="00716299">
          <w:rPr>
            <w:rStyle w:val="a5"/>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0A2D4E">
      <w:pPr>
        <w:ind w:firstLine="708"/>
        <w:jc w:val="both"/>
        <w:rPr>
          <w:sz w:val="24"/>
          <w:szCs w:val="24"/>
          <w:shd w:val="clear" w:color="auto" w:fill="FEFEFE"/>
          <w:lang w:val="bg-BG"/>
        </w:rPr>
      </w:pPr>
      <w:r w:rsidRPr="003A13A8">
        <w:rPr>
          <w:sz w:val="24"/>
          <w:szCs w:val="24"/>
          <w:lang w:val="bg-BG"/>
        </w:rPr>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0A2D4E">
      <w:pPr>
        <w:ind w:firstLine="708"/>
        <w:jc w:val="both"/>
        <w:rPr>
          <w:sz w:val="24"/>
          <w:szCs w:val="24"/>
          <w:shd w:val="clear" w:color="auto" w:fill="FEFEFE"/>
          <w:lang w:val="bg-BG"/>
        </w:rPr>
      </w:pPr>
      <w:r w:rsidRPr="003A13A8">
        <w:rPr>
          <w:sz w:val="24"/>
          <w:szCs w:val="24"/>
          <w:shd w:val="clear" w:color="auto" w:fill="FEFEFE"/>
          <w:lang w:val="bg-BG"/>
        </w:rPr>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1C7105">
      <w:pPr>
        <w:ind w:firstLine="708"/>
        <w:jc w:val="both"/>
        <w:rPr>
          <w:rFonts w:cs="Times New Roman"/>
          <w:sz w:val="24"/>
          <w:szCs w:val="24"/>
          <w:lang w:val="bg-BG"/>
        </w:rPr>
      </w:pPr>
      <w:r w:rsidRPr="003A13A8">
        <w:rPr>
          <w:rFonts w:cs="Times New Roman"/>
          <w:sz w:val="24"/>
          <w:szCs w:val="24"/>
          <w:lang w:val="bg-BG"/>
        </w:rPr>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1C7105">
      <w:pPr>
        <w:ind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което е констатирано от ФОНДА или дру</w:t>
      </w:r>
      <w:r w:rsidRPr="003A13A8">
        <w:rPr>
          <w:rFonts w:cs="Times New Roman"/>
          <w:sz w:val="24"/>
          <w:szCs w:val="24"/>
          <w:lang w:val="bg-BG"/>
        </w:rPr>
        <w:t>г оправомощен компетентен орган</w:t>
      </w:r>
      <w:r w:rsidR="00BA4635" w:rsidRPr="003A13A8">
        <w:rPr>
          <w:rFonts w:cs="Times New Roman"/>
          <w:sz w:val="24"/>
          <w:szCs w:val="24"/>
          <w:lang w:val="bg-BG"/>
        </w:rPr>
        <w:t>;</w:t>
      </w:r>
    </w:p>
    <w:p w14:paraId="508E290C" w14:textId="77777777" w:rsidR="00D94A3D" w:rsidRPr="003A13A8" w:rsidRDefault="00D94A3D" w:rsidP="00D94A3D">
      <w:pPr>
        <w:pStyle w:val="a9"/>
        <w:tabs>
          <w:tab w:val="center" w:pos="0"/>
        </w:tabs>
        <w:ind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E958F6" w:rsidRPr="003A13A8">
        <w:rPr>
          <w:rFonts w:cs="Times New Roman"/>
          <w:szCs w:val="24"/>
          <w:lang w:val="bg-BG"/>
        </w:rPr>
        <w:t xml:space="preserve">. </w:t>
      </w:r>
    </w:p>
    <w:p w14:paraId="78C991CA"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0A2D4E">
      <w:pPr>
        <w:pStyle w:val="a9"/>
        <w:shd w:val="clear" w:color="auto" w:fill="FFFFFF"/>
        <w:tabs>
          <w:tab w:val="center" w:pos="0"/>
        </w:tabs>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 xml:space="preserve">зтичане на </w:t>
      </w:r>
      <w:bookmarkStart w:id="1" w:name="_GoBack"/>
      <w:r w:rsidR="00175CD3" w:rsidRPr="003A13A8">
        <w:rPr>
          <w:rFonts w:cs="Times New Roman"/>
          <w:szCs w:val="24"/>
          <w:shd w:val="clear" w:color="auto" w:fill="FEFEFE"/>
          <w:lang w:val="bg-BG"/>
        </w:rPr>
        <w:t>срок</w:t>
      </w:r>
      <w:bookmarkEnd w:id="1"/>
      <w:r w:rsidR="00175CD3" w:rsidRPr="003A13A8">
        <w:rPr>
          <w:rFonts w:cs="Times New Roman"/>
          <w:szCs w:val="24"/>
          <w:shd w:val="clear" w:color="auto" w:fill="FEFEFE"/>
          <w:lang w:val="bg-BG"/>
        </w:rPr>
        <w:t>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77777777" w:rsidR="000A2D4E" w:rsidRPr="003A13A8" w:rsidRDefault="000A2D4E" w:rsidP="000A2D4E">
      <w:pPr>
        <w:pStyle w:val="a9"/>
        <w:shd w:val="clear" w:color="auto" w:fill="FFFFFF"/>
        <w:tabs>
          <w:tab w:val="center" w:pos="0"/>
        </w:tabs>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w:t>
      </w:r>
      <w:r w:rsidRPr="00716299">
        <w:rPr>
          <w:rFonts w:cs="Times New Roman"/>
          <w:szCs w:val="24"/>
          <w:shd w:val="clear" w:color="auto" w:fill="FEFEFE"/>
          <w:lang w:val="bg-BG"/>
        </w:rPr>
        <w:lastRenderedPageBreak/>
        <w:t>прогнозирани приходи</w:t>
      </w:r>
      <w:r w:rsidRPr="003A13A8">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77777777" w:rsidR="000A2D4E" w:rsidRPr="00716299" w:rsidRDefault="000A2D4E" w:rsidP="000A2D4E">
      <w:pPr>
        <w:pStyle w:val="a9"/>
        <w:shd w:val="clear" w:color="auto" w:fill="FFFFFF"/>
        <w:tabs>
          <w:tab w:val="center" w:pos="0"/>
        </w:tabs>
        <w:rPr>
          <w:rFonts w:cs="Times New Roman"/>
          <w:szCs w:val="24"/>
          <w:shd w:val="clear" w:color="auto" w:fill="FEFEFE"/>
          <w:lang w:val="bg-BG"/>
        </w:rPr>
      </w:pPr>
      <w:r w:rsidRPr="003A13A8">
        <w:rPr>
          <w:rFonts w:cs="Times New Roman"/>
          <w:b/>
          <w:szCs w:val="24"/>
          <w:shd w:val="clear" w:color="auto" w:fill="FEFEFE"/>
          <w:lang w:val="bg-BG"/>
        </w:rPr>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БЕНЕФИЦИЕНТА</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0A2D4E">
      <w:pPr>
        <w:ind w:firstLine="708"/>
        <w:jc w:val="both"/>
        <w:rPr>
          <w:rFonts w:cs="Times New Roman"/>
          <w:sz w:val="24"/>
          <w:szCs w:val="24"/>
          <w:lang w:val="bg-BG"/>
        </w:rPr>
      </w:pPr>
      <w:r w:rsidRPr="00716299">
        <w:rPr>
          <w:rFonts w:cs="Times New Roman"/>
          <w:b/>
          <w:sz w:val="24"/>
          <w:szCs w:val="24"/>
          <w:lang w:val="bg-BG"/>
        </w:rPr>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0A2D4E">
      <w:pPr>
        <w:ind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401AAA">
      <w:pPr>
        <w:pStyle w:val="a9"/>
        <w:tabs>
          <w:tab w:val="center" w:pos="0"/>
          <w:tab w:val="left" w:pos="993"/>
        </w:tabs>
        <w:ind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3A13A8" w:rsidRDefault="000A2D4E" w:rsidP="000A2D4E">
      <w:pPr>
        <w:pStyle w:val="a9"/>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3A13A8" w:rsidRDefault="000A2D4E" w:rsidP="000A2D4E">
      <w:pPr>
        <w:pStyle w:val="a9"/>
        <w:ind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0A2D4E">
      <w:pPr>
        <w:pStyle w:val="a9"/>
        <w:ind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конфиденциалност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0A2D4E">
      <w:pPr>
        <w:pStyle w:val="a9"/>
        <w:ind w:firstLine="708"/>
        <w:rPr>
          <w:rFonts w:cs="Times New Roman"/>
          <w:szCs w:val="24"/>
          <w:lang w:val="bg-BG"/>
        </w:rPr>
      </w:pPr>
    </w:p>
    <w:p w14:paraId="0CA2298E" w14:textId="77777777" w:rsidR="000A2D4E" w:rsidRPr="003A13A8" w:rsidRDefault="000A2D4E" w:rsidP="000A2D4E">
      <w:pPr>
        <w:pStyle w:val="a9"/>
        <w:tabs>
          <w:tab w:val="center" w:pos="0"/>
        </w:tabs>
        <w:ind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БЕНЕФИЦИЕНТА</w:t>
      </w:r>
    </w:p>
    <w:p w14:paraId="4420F4BE" w14:textId="77777777" w:rsidR="00FB18EA" w:rsidRPr="00716299" w:rsidRDefault="00FB18EA" w:rsidP="00FB18EA">
      <w:pPr>
        <w:pStyle w:val="a9"/>
        <w:tabs>
          <w:tab w:val="center" w:pos="0"/>
        </w:tabs>
        <w:ind w:firstLine="720"/>
        <w:rPr>
          <w:rFonts w:cs="Times New Roman"/>
          <w:b/>
          <w:szCs w:val="24"/>
          <w:lang w:val="bg-BG"/>
        </w:rPr>
      </w:pPr>
    </w:p>
    <w:p w14:paraId="3F59F3CA" w14:textId="77777777" w:rsidR="00B7001F" w:rsidRPr="003A13A8" w:rsidRDefault="00B7001F" w:rsidP="00B7001F">
      <w:pPr>
        <w:pStyle w:val="a9"/>
        <w:tabs>
          <w:tab w:val="center" w:pos="0"/>
        </w:tabs>
        <w:ind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0A2D4E">
      <w:pPr>
        <w:pStyle w:val="a9"/>
        <w:ind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0A2D4E">
      <w:pPr>
        <w:pStyle w:val="a9"/>
        <w:spacing w:line="18" w:lineRule="atLeast"/>
        <w:ind w:right="-1" w:firstLine="708"/>
        <w:rPr>
          <w:rFonts w:cs="Times New Roman"/>
          <w:iCs/>
          <w:szCs w:val="24"/>
          <w:lang w:val="bg-BG"/>
        </w:rPr>
      </w:pPr>
      <w:r w:rsidRPr="003A13A8">
        <w:rPr>
          <w:rFonts w:cs="Times New Roman"/>
          <w:b/>
          <w:iCs/>
          <w:szCs w:val="24"/>
          <w:lang w:val="bg-BG"/>
        </w:rPr>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w:t>
      </w:r>
      <w:r w:rsidRPr="003A13A8">
        <w:rPr>
          <w:rFonts w:cs="Times New Roman"/>
          <w:iCs/>
          <w:szCs w:val="24"/>
          <w:lang w:val="bg-BG"/>
        </w:rPr>
        <w:lastRenderedPageBreak/>
        <w:t>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0A2D4E">
      <w:pPr>
        <w:pStyle w:val="aff1"/>
        <w:ind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4" w:history="1">
        <w:r w:rsidRPr="00716299">
          <w:rPr>
            <w:rStyle w:val="a5"/>
            <w:rFonts w:cs="Times New Roman"/>
            <w:color w:val="auto"/>
          </w:rPr>
          <w:t>www.dfz.bg</w:t>
        </w:r>
      </w:hyperlink>
      <w:r w:rsidRPr="003A13A8">
        <w:rPr>
          <w:rFonts w:cs="Times New Roman"/>
          <w:color w:val="auto"/>
        </w:rPr>
        <w:t xml:space="preserve">). </w:t>
      </w:r>
    </w:p>
    <w:p w14:paraId="7D7745FE" w14:textId="5A7C22CB" w:rsidR="00B7001F" w:rsidRPr="003A13A8" w:rsidRDefault="00B7001F" w:rsidP="00B7001F">
      <w:pPr>
        <w:pStyle w:val="aff1"/>
        <w:ind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B7001F">
      <w:pPr>
        <w:pStyle w:val="aff1"/>
        <w:ind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3FDA943A" w:rsidR="00B7001F" w:rsidRPr="003A13A8" w:rsidRDefault="008701CC" w:rsidP="008701CC">
      <w:pPr>
        <w:pStyle w:val="a9"/>
        <w:tabs>
          <w:tab w:val="center" w:pos="0"/>
        </w:tabs>
        <w:ind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A63396">
      <w:pPr>
        <w:pStyle w:val="a9"/>
        <w:tabs>
          <w:tab w:val="center" w:pos="0"/>
        </w:tabs>
        <w:ind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A63396">
      <w:pPr>
        <w:pStyle w:val="a9"/>
        <w:tabs>
          <w:tab w:val="center" w:pos="0"/>
        </w:tabs>
        <w:ind w:firstLine="720"/>
        <w:rPr>
          <w:rFonts w:cs="Times New Roman"/>
          <w:szCs w:val="24"/>
          <w:lang w:val="bg-BG"/>
        </w:rPr>
      </w:pPr>
      <w:r w:rsidRPr="003A13A8">
        <w:rPr>
          <w:rFonts w:cs="Times New Roman"/>
          <w:szCs w:val="24"/>
          <w:lang w:val="bg-BG"/>
        </w:rPr>
        <w:t>4.  да публикува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3A13A8" w:rsidRDefault="0016563B" w:rsidP="0016563B">
      <w:pPr>
        <w:pStyle w:val="a9"/>
        <w:tabs>
          <w:tab w:val="center" w:pos="0"/>
        </w:tabs>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5" w:history="1">
        <w:r w:rsidR="00B7001F" w:rsidRPr="003A13A8">
          <w:rPr>
            <w:rStyle w:val="a5"/>
            <w:rFonts w:cs="Times New Roman"/>
            <w:color w:val="auto"/>
            <w:szCs w:val="24"/>
            <w:lang w:val="bg-BG"/>
          </w:rPr>
          <w:t>ЗОП</w:t>
        </w:r>
      </w:hyperlink>
      <w:r w:rsidR="00B7001F" w:rsidRPr="003A13A8">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716299" w:rsidRDefault="000A2D4E" w:rsidP="000A2D4E">
      <w:pPr>
        <w:pStyle w:val="a9"/>
        <w:tabs>
          <w:tab w:val="center" w:pos="0"/>
        </w:tabs>
        <w:ind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0A2D4E">
      <w:pPr>
        <w:pStyle w:val="a9"/>
        <w:tabs>
          <w:tab w:val="center" w:pos="0"/>
        </w:tabs>
        <w:ind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lastRenderedPageBreak/>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за мониторинговия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77777777" w:rsidR="000A2D4E" w:rsidRPr="003A13A8" w:rsidRDefault="000A2D4E" w:rsidP="000A2D4E">
      <w:pPr>
        <w:pStyle w:val="a9"/>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0BB41B18"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без право на подзастраховане, при следните условия:</w:t>
      </w:r>
    </w:p>
    <w:p w14:paraId="7971A836"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0A2D4E">
      <w:pPr>
        <w:pStyle w:val="a9"/>
        <w:tabs>
          <w:tab w:val="center" w:pos="0"/>
        </w:tabs>
        <w:ind w:left="720"/>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0A2D4E">
      <w:pPr>
        <w:pStyle w:val="aff1"/>
        <w:ind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77777777" w:rsidR="000A2D4E" w:rsidRPr="003A13A8" w:rsidRDefault="000A2D4E" w:rsidP="000A2D4E">
      <w:pPr>
        <w:pStyle w:val="aff1"/>
        <w:ind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3A13A8">
        <w:rPr>
          <w:rFonts w:cs="Times New Roman"/>
          <w:b/>
          <w:color w:val="auto"/>
        </w:rPr>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3A13A8">
        <w:rPr>
          <w:snapToGrid w:val="0"/>
          <w:color w:val="auto"/>
        </w:rPr>
        <w:t>Наредба № 22 от 14.12.2015 г.</w:t>
      </w:r>
      <w:r w:rsidRPr="003A13A8">
        <w:rPr>
          <w:rFonts w:cs="Times New Roman"/>
          <w:color w:val="auto"/>
        </w:rPr>
        <w:t xml:space="preserve"> При разлика </w:t>
      </w:r>
      <w:r w:rsidRPr="003A13A8">
        <w:rPr>
          <w:rFonts w:cs="Times New Roman"/>
          <w:color w:val="auto"/>
        </w:rPr>
        <w:lastRenderedPageBreak/>
        <w:t xml:space="preserve">между размера на цената на новозакупения актив и тази, определена при спазване на изискванията по предходното изречение, </w:t>
      </w:r>
      <w:r w:rsidRPr="003A13A8">
        <w:rPr>
          <w:rFonts w:cs="Times New Roman"/>
          <w:b/>
          <w:color w:val="auto"/>
        </w:rPr>
        <w:t>ФОНДЪТ</w:t>
      </w:r>
      <w:r w:rsidRPr="003A13A8">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3A13A8" w:rsidRDefault="000A2D4E" w:rsidP="000A2D4E">
      <w:pPr>
        <w:pStyle w:val="aff1"/>
        <w:ind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77777777" w:rsidR="000A2D4E" w:rsidRPr="003A13A8" w:rsidRDefault="000A2D4E" w:rsidP="000A2D4E">
      <w:pPr>
        <w:pStyle w:val="aff1"/>
        <w:ind w:firstLine="708"/>
        <w:rPr>
          <w:rFonts w:cs="Times New Roman"/>
          <w:color w:val="auto"/>
        </w:rPr>
      </w:pPr>
      <w:r w:rsidRPr="003A13A8">
        <w:rPr>
          <w:rFonts w:cs="Times New Roman"/>
          <w:b/>
          <w:color w:val="auto"/>
        </w:rPr>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3A13A8" w:rsidRDefault="003826FA" w:rsidP="003826FA">
      <w:pPr>
        <w:pStyle w:val="aff1"/>
        <w:ind w:firstLine="708"/>
        <w:rPr>
          <w:rFonts w:cs="Times New Roman"/>
          <w:color w:val="auto"/>
        </w:rPr>
      </w:pPr>
      <w:r w:rsidRPr="003A13A8">
        <w:rPr>
          <w:rFonts w:cs="Times New Roman"/>
          <w:b/>
          <w:color w:val="auto"/>
        </w:rPr>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ФОНДА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0A2D4E">
      <w:pPr>
        <w:pStyle w:val="a9"/>
        <w:tabs>
          <w:tab w:val="center" w:pos="0"/>
          <w:tab w:val="left" w:pos="993"/>
        </w:tabs>
        <w:ind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0A2D4E">
      <w:pPr>
        <w:pStyle w:val="a9"/>
        <w:tabs>
          <w:tab w:val="center" w:pos="0"/>
          <w:tab w:val="left" w:pos="993"/>
        </w:tabs>
        <w:ind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0A2D4E">
      <w:pPr>
        <w:pStyle w:val="a9"/>
        <w:tabs>
          <w:tab w:val="center" w:pos="0"/>
          <w:tab w:val="left" w:pos="993"/>
        </w:tabs>
        <w:ind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БЕНЕФИЦИЕНТЪТ 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w:t>
      </w:r>
      <w:r w:rsidRPr="003A13A8">
        <w:rPr>
          <w:rFonts w:cs="Times New Roman"/>
          <w:szCs w:val="24"/>
          <w:lang w:val="bg-BG"/>
        </w:rPr>
        <w:lastRenderedPageBreak/>
        <w:t xml:space="preserve">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77777777" w:rsidR="000A2D4E" w:rsidRPr="003A13A8" w:rsidRDefault="000A2D4E" w:rsidP="000A2D4E">
      <w:pPr>
        <w:pStyle w:val="a9"/>
        <w:tabs>
          <w:tab w:val="center" w:pos="0"/>
          <w:tab w:val="left" w:pos="993"/>
        </w:tabs>
        <w:ind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3A13A8">
        <w:rPr>
          <w:rFonts w:cs="Times New Roman"/>
          <w:b/>
          <w:szCs w:val="24"/>
          <w:lang w:val="bg-BG"/>
        </w:rPr>
        <w:t xml:space="preserve">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0A2D4E">
      <w:pPr>
        <w:ind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r w:rsidRPr="00716299">
        <w:rPr>
          <w:rFonts w:cs="Times New Roman"/>
          <w:sz w:val="24"/>
          <w:szCs w:val="24"/>
          <w:shd w:val="clear" w:color="auto" w:fill="FEFEFE"/>
          <w:lang w:val="bg-BG"/>
        </w:rPr>
        <w:t xml:space="preserve">de minimis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0A2D4E">
      <w:pPr>
        <w:pStyle w:val="a9"/>
        <w:tabs>
          <w:tab w:val="center" w:pos="0"/>
        </w:tabs>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77777777" w:rsidR="000A2D4E" w:rsidRPr="003A13A8" w:rsidRDefault="000A2D4E" w:rsidP="000A2D4E">
      <w:pPr>
        <w:pStyle w:val="a9"/>
        <w:tabs>
          <w:tab w:val="center" w:pos="0"/>
        </w:tabs>
        <w:ind w:firstLine="720"/>
        <w:jc w:val="center"/>
        <w:rPr>
          <w:rFonts w:cs="Times New Roman"/>
          <w:b/>
          <w:szCs w:val="24"/>
          <w:lang w:val="bg-BG"/>
        </w:rPr>
      </w:pPr>
      <w:r w:rsidRPr="00716299">
        <w:rPr>
          <w:rFonts w:cs="Times New Roman"/>
          <w:b/>
          <w:szCs w:val="24"/>
          <w:lang w:val="bg-BG"/>
        </w:rPr>
        <w:t xml:space="preserve">VI. </w:t>
      </w:r>
      <w:r w:rsidRPr="003A13A8">
        <w:rPr>
          <w:rFonts w:cs="Times New Roman"/>
          <w:b/>
          <w:szCs w:val="24"/>
          <w:lang w:val="bg-BG"/>
        </w:rPr>
        <w:t>ПРАВА И ЗАДЪЛЖЕНИЯ НА МИГ</w:t>
      </w:r>
    </w:p>
    <w:p w14:paraId="23941C96" w14:textId="77777777" w:rsidR="000A2D4E" w:rsidRPr="003A13A8" w:rsidRDefault="000A2D4E" w:rsidP="000A2D4E">
      <w:pPr>
        <w:tabs>
          <w:tab w:val="left" w:pos="142"/>
          <w:tab w:val="left" w:pos="426"/>
        </w:tabs>
        <w:jc w:val="both"/>
        <w:rPr>
          <w:rFonts w:cs="Times New Roman"/>
          <w:sz w:val="24"/>
          <w:szCs w:val="24"/>
          <w:lang w:val="bg-BG"/>
        </w:rPr>
      </w:pPr>
    </w:p>
    <w:p w14:paraId="041967AF" w14:textId="1D2155E0" w:rsidR="000A2D4E" w:rsidRPr="003A13A8" w:rsidRDefault="000A2D4E" w:rsidP="000A2D4E">
      <w:pPr>
        <w:pStyle w:val="a9"/>
        <w:tabs>
          <w:tab w:val="center" w:pos="0"/>
        </w:tabs>
        <w:ind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0A2D4E">
      <w:pPr>
        <w:pStyle w:val="a9"/>
        <w:tabs>
          <w:tab w:val="center" w:pos="0"/>
        </w:tabs>
        <w:ind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lastRenderedPageBreak/>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0A2D4E">
      <w:pPr>
        <w:pStyle w:val="a9"/>
        <w:tabs>
          <w:tab w:val="center" w:pos="0"/>
        </w:tabs>
        <w:ind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061439AA" w:rsidR="000A2D4E" w:rsidRPr="003A13A8" w:rsidRDefault="000A2D4E" w:rsidP="000A2D4E">
      <w:pPr>
        <w:pStyle w:val="a9"/>
        <w:tabs>
          <w:tab w:val="center" w:pos="0"/>
        </w:tabs>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0A2D4E">
      <w:pPr>
        <w:pStyle w:val="a9"/>
        <w:tabs>
          <w:tab w:val="center" w:pos="0"/>
        </w:tabs>
        <w:rPr>
          <w:rFonts w:cs="Times New Roman"/>
          <w:szCs w:val="24"/>
          <w:lang w:val="bg-BG"/>
        </w:rPr>
      </w:pPr>
    </w:p>
    <w:p w14:paraId="1F85DE66" w14:textId="77777777" w:rsidR="000A2D4E" w:rsidRPr="00716299" w:rsidRDefault="000A2D4E" w:rsidP="000A2D4E">
      <w:pPr>
        <w:pStyle w:val="a9"/>
        <w:tabs>
          <w:tab w:val="center" w:pos="0"/>
        </w:tabs>
        <w:spacing w:line="360" w:lineRule="auto"/>
        <w:jc w:val="center"/>
        <w:rPr>
          <w:lang w:val="bg-BG"/>
        </w:rPr>
      </w:pPr>
      <w:r w:rsidRPr="003A13A8">
        <w:rPr>
          <w:rFonts w:cs="Times New Roman"/>
          <w:b/>
          <w:szCs w:val="24"/>
          <w:lang w:val="bg-BG"/>
        </w:rPr>
        <w:t>VI</w:t>
      </w:r>
      <w:r w:rsidRPr="00716299">
        <w:rPr>
          <w:rFonts w:cs="Times New Roman"/>
          <w:b/>
          <w:szCs w:val="24"/>
          <w:lang w:val="bg-BG"/>
        </w:rPr>
        <w:t>I</w:t>
      </w:r>
      <w:r w:rsidRPr="003A13A8">
        <w:rPr>
          <w:rFonts w:cs="Times New Roman"/>
          <w:b/>
          <w:szCs w:val="24"/>
          <w:lang w:val="bg-BG"/>
        </w:rPr>
        <w:t>. ИЗМЕНЕНИЯ И ПРЕКРАТЯВАНЕ НА ДОГОВОРА</w:t>
      </w:r>
    </w:p>
    <w:p w14:paraId="6DB1ADC4" w14:textId="43567BF3"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3A13A8" w:rsidRDefault="00D75C73"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4. </w:t>
      </w:r>
      <w:r w:rsidR="00401AAA" w:rsidRPr="00716299">
        <w:rPr>
          <w:sz w:val="24"/>
          <w:szCs w:val="24"/>
          <w:shd w:val="clear" w:color="auto" w:fill="FEFEFE"/>
          <w:lang w:val="bg-BG"/>
        </w:rPr>
        <w:t xml:space="preserve">води до увеличение на стойността на </w:t>
      </w:r>
      <w:r w:rsidRPr="003A13A8">
        <w:rPr>
          <w:sz w:val="24"/>
          <w:szCs w:val="24"/>
          <w:shd w:val="clear" w:color="auto" w:fill="FEFEFE"/>
          <w:lang w:val="bg-BG"/>
        </w:rPr>
        <w:t xml:space="preserve">одобрения разход на </w:t>
      </w:r>
      <w:r w:rsidR="00401AAA" w:rsidRPr="00716299">
        <w:rPr>
          <w:sz w:val="24"/>
          <w:szCs w:val="24"/>
          <w:shd w:val="clear" w:color="auto" w:fill="FEFEFE"/>
          <w:lang w:val="bg-BG"/>
        </w:rPr>
        <w:t xml:space="preserve">някоя от позициите, посочени в </w:t>
      </w:r>
      <w:r w:rsidRPr="00716299">
        <w:rPr>
          <w:sz w:val="24"/>
          <w:szCs w:val="24"/>
          <w:shd w:val="clear" w:color="auto" w:fill="FEFEFE"/>
          <w:lang w:val="bg-BG"/>
        </w:rPr>
        <w:t xml:space="preserve">Приложение № </w:t>
      </w:r>
      <w:r w:rsidRPr="003A13A8">
        <w:rPr>
          <w:sz w:val="24"/>
          <w:szCs w:val="24"/>
          <w:shd w:val="clear" w:color="auto" w:fill="FEFEFE"/>
          <w:lang w:val="bg-BG"/>
        </w:rPr>
        <w:t>1</w:t>
      </w:r>
      <w:r w:rsidR="00401AAA" w:rsidRPr="00716299">
        <w:rPr>
          <w:sz w:val="24"/>
          <w:szCs w:val="24"/>
          <w:shd w:val="clear" w:color="auto" w:fill="FEFEFE"/>
          <w:lang w:val="bg-BG"/>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3A13A8">
        <w:rPr>
          <w:sz w:val="24"/>
          <w:szCs w:val="24"/>
          <w:shd w:val="clear" w:color="auto" w:fill="FEFEFE"/>
          <w:lang w:val="bg-BG"/>
        </w:rPr>
        <w:t xml:space="preserve"> </w:t>
      </w:r>
      <w:r w:rsidR="00401AAA" w:rsidRPr="00716299">
        <w:rPr>
          <w:sz w:val="24"/>
          <w:szCs w:val="24"/>
          <w:shd w:val="clear" w:color="auto" w:fill="FEFEFE"/>
          <w:lang w:val="bg-BG"/>
        </w:rPr>
        <w:t>2</w:t>
      </w:r>
      <w:r w:rsidRPr="003A13A8">
        <w:rPr>
          <w:sz w:val="24"/>
          <w:szCs w:val="24"/>
          <w:shd w:val="clear" w:color="auto" w:fill="FEFEFE"/>
          <w:lang w:val="bg-BG"/>
        </w:rPr>
        <w:t xml:space="preserve"> и 3</w:t>
      </w:r>
      <w:r w:rsidR="00401AAA" w:rsidRPr="00716299">
        <w:rPr>
          <w:sz w:val="24"/>
          <w:szCs w:val="24"/>
          <w:shd w:val="clear" w:color="auto" w:fill="FEFEFE"/>
          <w:lang w:val="bg-BG"/>
        </w:rPr>
        <w:t xml:space="preserve">. </w:t>
      </w:r>
    </w:p>
    <w:p w14:paraId="0B9B61A2" w14:textId="77777777" w:rsidR="00401AAA" w:rsidRPr="00716299" w:rsidRDefault="0038284F" w:rsidP="00D75C73">
      <w:pPr>
        <w:ind w:firstLine="708"/>
        <w:jc w:val="both"/>
        <w:rPr>
          <w:sz w:val="24"/>
          <w:szCs w:val="24"/>
          <w:shd w:val="clear" w:color="auto" w:fill="FEFEFE"/>
          <w:lang w:val="bg-BG"/>
        </w:rPr>
      </w:pPr>
      <w:r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716299" w:rsidRDefault="00401AAA" w:rsidP="00D75C73">
      <w:pPr>
        <w:ind w:firstLine="708"/>
        <w:jc w:val="both"/>
        <w:rPr>
          <w:sz w:val="24"/>
          <w:szCs w:val="24"/>
          <w:lang w:val="bg-BG"/>
        </w:rPr>
      </w:pPr>
      <w:r w:rsidRPr="00716299">
        <w:rPr>
          <w:sz w:val="24"/>
          <w:szCs w:val="24"/>
          <w:lang w:val="bg-BG"/>
        </w:rPr>
        <w:t xml:space="preserve">5. коригирания „Технически проект“ или „Работен проект“ е представен за съгласуване в </w:t>
      </w:r>
      <w:r w:rsidR="0038284F" w:rsidRPr="003A13A8">
        <w:rPr>
          <w:sz w:val="24"/>
          <w:szCs w:val="24"/>
          <w:lang w:val="bg-BG"/>
        </w:rPr>
        <w:t>ФОНДА</w:t>
      </w:r>
      <w:r w:rsidRPr="00716299">
        <w:rPr>
          <w:sz w:val="24"/>
          <w:szCs w:val="24"/>
          <w:lang w:val="bg-BG"/>
        </w:rPr>
        <w:t xml:space="preserve"> в срок по-късно от 4 месеца преди подаване на искане за междинно или окончателно плащане.</w:t>
      </w:r>
    </w:p>
    <w:p w14:paraId="289C338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r>
    </w:p>
    <w:p w14:paraId="68D711EC" w14:textId="67DDE0D5"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0A2D4E">
      <w:pPr>
        <w:pStyle w:val="a9"/>
        <w:numPr>
          <w:ilvl w:val="0"/>
          <w:numId w:val="2"/>
        </w:numPr>
        <w:tabs>
          <w:tab w:val="clear" w:pos="1080"/>
          <w:tab w:val="left" w:pos="1069"/>
        </w:tabs>
        <w:ind w:left="1069"/>
        <w:rPr>
          <w:rFonts w:cs="Times New Roman"/>
          <w:szCs w:val="24"/>
          <w:lang w:val="bg-BG"/>
        </w:rPr>
      </w:pPr>
      <w:r w:rsidRPr="003A13A8">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3A13A8" w:rsidRDefault="000A2D4E" w:rsidP="000A2D4E">
      <w:pPr>
        <w:pStyle w:val="a9"/>
        <w:numPr>
          <w:ilvl w:val="0"/>
          <w:numId w:val="2"/>
        </w:numPr>
        <w:rPr>
          <w:rFonts w:cs="Times New Roman"/>
          <w:szCs w:val="24"/>
          <w:lang w:val="bg-BG"/>
        </w:rPr>
      </w:pPr>
      <w:r w:rsidRPr="003A13A8">
        <w:rPr>
          <w:rFonts w:cs="Times New Roman"/>
          <w:szCs w:val="24"/>
          <w:lang w:val="bg-BG"/>
        </w:rPr>
        <w:lastRenderedPageBreak/>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0A2D4E">
      <w:pPr>
        <w:pStyle w:val="a9"/>
        <w:numPr>
          <w:ilvl w:val="0"/>
          <w:numId w:val="2"/>
        </w:numPr>
        <w:tabs>
          <w:tab w:val="clear" w:pos="1080"/>
          <w:tab w:val="left" w:pos="1069"/>
        </w:tabs>
        <w:ind w:left="1069"/>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0A2D4E">
      <w:pPr>
        <w:pStyle w:val="a9"/>
        <w:tabs>
          <w:tab w:val="center" w:pos="0"/>
          <w:tab w:val="left" w:pos="993"/>
        </w:tabs>
        <w:ind w:left="709"/>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Pr>
          <w:rFonts w:cs="Times New Roman"/>
          <w:b/>
          <w:szCs w:val="24"/>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относим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r w:rsidR="00523E28" w:rsidRPr="00DE5CA6">
        <w:rPr>
          <w:rFonts w:cs="Times New Roman"/>
          <w:szCs w:val="24"/>
          <w:lang w:val="bg-BG"/>
        </w:rPr>
        <w:t>нормативна уредба</w:t>
      </w:r>
      <w:r w:rsidRPr="00DE5CA6">
        <w:rPr>
          <w:rFonts w:cs="Times New Roman"/>
          <w:szCs w:val="24"/>
          <w:lang w:val="bg-BG"/>
        </w:rPr>
        <w:t>;</w:t>
      </w:r>
    </w:p>
    <w:p w14:paraId="2D6F33ED" w14:textId="3A7A9982"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r>
      <w:r w:rsidRPr="003A13A8">
        <w:rPr>
          <w:rFonts w:cs="Times New Roman"/>
          <w:szCs w:val="24"/>
          <w:lang w:val="bg-BG"/>
        </w:rPr>
        <w:t xml:space="preserve">2. незапочване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0A2D4E">
      <w:pPr>
        <w:pStyle w:val="a9"/>
        <w:tabs>
          <w:tab w:val="center" w:pos="0"/>
        </w:tabs>
        <w:rPr>
          <w:rFonts w:cs="Times New Roman"/>
          <w:b/>
          <w:szCs w:val="24"/>
          <w:lang w:val="bg-BG"/>
        </w:rPr>
      </w:pPr>
      <w:r w:rsidRPr="003A13A8">
        <w:rPr>
          <w:rFonts w:cs="Times New Roman"/>
          <w:b/>
          <w:szCs w:val="24"/>
          <w:lang w:val="bg-BG"/>
        </w:rPr>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0A2D4E">
      <w:pPr>
        <w:pStyle w:val="a9"/>
        <w:tabs>
          <w:tab w:val="center" w:pos="0"/>
        </w:tabs>
        <w:rPr>
          <w:rFonts w:cs="Times New Roman"/>
          <w:szCs w:val="24"/>
          <w:lang w:val="bg-BG"/>
        </w:rPr>
      </w:pPr>
    </w:p>
    <w:p w14:paraId="1BB4A672" w14:textId="77777777" w:rsidR="000A2D4E" w:rsidRPr="003A13A8" w:rsidRDefault="000A2D4E" w:rsidP="000A2D4E">
      <w:pPr>
        <w:pStyle w:val="a9"/>
        <w:tabs>
          <w:tab w:val="center" w:pos="0"/>
        </w:tabs>
        <w:spacing w:line="360" w:lineRule="auto"/>
        <w:jc w:val="center"/>
        <w:rPr>
          <w:rFonts w:cs="Times New Roman"/>
          <w:b/>
          <w:szCs w:val="24"/>
          <w:lang w:val="bg-BG"/>
        </w:rPr>
      </w:pPr>
      <w:r w:rsidRPr="00716299">
        <w:rPr>
          <w:rFonts w:cs="Times New Roman"/>
          <w:b/>
          <w:szCs w:val="24"/>
          <w:lang w:val="bg-BG"/>
        </w:rPr>
        <w:t xml:space="preserve">VIII.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0A2D4E">
      <w:pPr>
        <w:pStyle w:val="a9"/>
        <w:tabs>
          <w:tab w:val="center" w:pos="0"/>
        </w:tabs>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6" w:history="1">
        <w:r w:rsidR="000A2D4E" w:rsidRPr="00716299">
          <w:rPr>
            <w:rStyle w:val="a5"/>
            <w:color w:val="auto"/>
            <w:lang w:val="bg-BG"/>
          </w:rPr>
          <w:t xml:space="preserve">регламент (ЕС) </w:t>
        </w:r>
        <w:r w:rsidR="000A2D4E" w:rsidRPr="003A13A8">
          <w:rPr>
            <w:rStyle w:val="alt2"/>
            <w:lang w:val="bg-BG"/>
            <w:specVanish w:val="0"/>
          </w:rPr>
          <w:t>№</w:t>
        </w:r>
        <w:r w:rsidR="000A2D4E" w:rsidRPr="00716299">
          <w:rPr>
            <w:rStyle w:val="a5"/>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50F4DD96" w:rsidR="00E958F6" w:rsidRPr="003A13A8" w:rsidRDefault="00B82466" w:rsidP="00E958F6">
      <w:pPr>
        <w:ind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 или не спазил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оправомощен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3A13A8">
        <w:rPr>
          <w:rFonts w:cs="Times New Roman"/>
          <w:sz w:val="24"/>
          <w:szCs w:val="24"/>
          <w:lang w:val="bg-BG"/>
        </w:rPr>
        <w:t xml:space="preserve">СИФ,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w:t>
      </w:r>
      <w:r w:rsidR="00E958F6" w:rsidRPr="003A13A8">
        <w:rPr>
          <w:rFonts w:cs="Times New Roman"/>
          <w:sz w:val="24"/>
          <w:szCs w:val="24"/>
          <w:lang w:val="bg-BG"/>
        </w:rPr>
        <w:lastRenderedPageBreak/>
        <w:t xml:space="preserve">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 xml:space="preserve">ЗУСЕСИФ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3A13A8" w:rsidRDefault="00B82466" w:rsidP="00B82466">
      <w:pPr>
        <w:pStyle w:val="a9"/>
        <w:tabs>
          <w:tab w:val="left" w:pos="851"/>
        </w:tabs>
        <w:ind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a6"/>
          <w:sz w:val="24"/>
          <w:szCs w:val="24"/>
          <w:lang w:val="bg-BG"/>
        </w:rPr>
        <w:t xml:space="preserve">85, ал. 2 </w:t>
      </w:r>
      <w:r w:rsidRPr="003A13A8">
        <w:rPr>
          <w:rFonts w:cs="Times New Roman"/>
          <w:szCs w:val="24"/>
          <w:lang w:val="bg-BG"/>
        </w:rPr>
        <w:t>от Наредба № 22 от 14.12.2015 г.</w:t>
      </w:r>
    </w:p>
    <w:p w14:paraId="6A43CDC4" w14:textId="77777777" w:rsidR="000A2D4E" w:rsidRPr="003A13A8" w:rsidRDefault="000A2D4E" w:rsidP="000A2D4E">
      <w:pPr>
        <w:pStyle w:val="a9"/>
        <w:tabs>
          <w:tab w:val="left" w:pos="851"/>
        </w:tabs>
        <w:ind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7" w:history="1">
        <w:r w:rsidRPr="00716299">
          <w:rPr>
            <w:rStyle w:val="a5"/>
            <w:rFonts w:cs="Times New Roman"/>
            <w:color w:val="auto"/>
            <w:szCs w:val="24"/>
            <w:lang w:val="bg-BG"/>
          </w:rPr>
          <w:t>www.dfz.bg</w:t>
        </w:r>
      </w:hyperlink>
      <w:r w:rsidRPr="003A13A8">
        <w:rPr>
          <w:rFonts w:cs="Times New Roman"/>
          <w:szCs w:val="24"/>
          <w:lang w:val="bg-BG"/>
        </w:rPr>
        <w:t>).</w:t>
      </w:r>
    </w:p>
    <w:p w14:paraId="4639DB2D" w14:textId="77777777" w:rsidR="009D5EA7" w:rsidRPr="003A13A8" w:rsidRDefault="00B71085" w:rsidP="009D5EA7">
      <w:pPr>
        <w:pStyle w:val="a9"/>
        <w:tabs>
          <w:tab w:val="center" w:pos="0"/>
        </w:tabs>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чл.2, ал. 1 е в размер на 100%.</w:t>
      </w:r>
    </w:p>
    <w:p w14:paraId="349A3AAB" w14:textId="4877D5C9"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0A2D4E">
      <w:pPr>
        <w:pStyle w:val="a9"/>
        <w:tabs>
          <w:tab w:val="center" w:pos="0"/>
        </w:tabs>
        <w:ind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0A2D4E">
      <w:pPr>
        <w:pStyle w:val="a9"/>
        <w:tabs>
          <w:tab w:val="center" w:pos="0"/>
        </w:tabs>
        <w:ind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0A2D4E">
      <w:pPr>
        <w:pStyle w:val="a9"/>
        <w:tabs>
          <w:tab w:val="center" w:pos="0"/>
        </w:tabs>
        <w:rPr>
          <w:rFonts w:cs="Times New Roman"/>
          <w:szCs w:val="24"/>
          <w:lang w:val="bg-BG"/>
        </w:rPr>
      </w:pPr>
      <w:r w:rsidRPr="003A13A8">
        <w:rPr>
          <w:rFonts w:cs="Times New Roman"/>
          <w:b/>
          <w:szCs w:val="24"/>
          <w:lang w:val="bg-BG"/>
        </w:rPr>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3A13A8" w:rsidRDefault="000A2D4E" w:rsidP="000A2D4E">
      <w:pPr>
        <w:pStyle w:val="aff0"/>
        <w:ind w:firstLine="709"/>
        <w:jc w:val="both"/>
        <w:rPr>
          <w:rFonts w:cs="Times New Roman"/>
          <w:iCs/>
          <w:sz w:val="24"/>
          <w:szCs w:val="24"/>
          <w:lang w:val="bg-BG"/>
        </w:rPr>
      </w:pPr>
      <w:r w:rsidRPr="003A13A8">
        <w:rPr>
          <w:rFonts w:cs="Times New Roman"/>
          <w:b/>
          <w:iCs/>
          <w:sz w:val="24"/>
          <w:szCs w:val="24"/>
          <w:lang w:val="bg-BG"/>
        </w:rPr>
        <w:lastRenderedPageBreak/>
        <w:t>(2)</w:t>
      </w:r>
      <w:r w:rsidRPr="003A13A8">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а) смърт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27B6531F"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б) дългосрочна професионална нетрудоспособност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189FA3C8"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3A13A8" w:rsidRDefault="000A2D4E" w:rsidP="000A2D4E">
      <w:pPr>
        <w:pStyle w:val="aff0"/>
        <w:ind w:firstLine="709"/>
        <w:jc w:val="both"/>
        <w:rPr>
          <w:rFonts w:cs="Times New Roman"/>
          <w:sz w:val="24"/>
          <w:szCs w:val="24"/>
          <w:lang w:val="bg-BG"/>
        </w:rPr>
      </w:pPr>
      <w:r w:rsidRPr="003A13A8">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3A13A8" w:rsidRDefault="000A2D4E" w:rsidP="000A2D4E">
      <w:pPr>
        <w:pStyle w:val="aff0"/>
        <w:jc w:val="both"/>
        <w:rPr>
          <w:rFonts w:cs="Times New Roman"/>
          <w:sz w:val="24"/>
          <w:szCs w:val="24"/>
          <w:lang w:val="bg-BG"/>
        </w:rPr>
      </w:pPr>
      <w:r w:rsidRPr="003A13A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3A13A8" w:rsidRDefault="000A2D4E" w:rsidP="000A2D4E">
      <w:pPr>
        <w:pStyle w:val="aff0"/>
        <w:ind w:firstLine="708"/>
        <w:jc w:val="both"/>
        <w:rPr>
          <w:rFonts w:cs="Times New Roman"/>
          <w:sz w:val="24"/>
          <w:szCs w:val="24"/>
          <w:lang w:val="bg-BG"/>
        </w:rPr>
      </w:pPr>
      <w:r w:rsidRPr="003A13A8">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3A13A8">
        <w:rPr>
          <w:rFonts w:cs="Times New Roman"/>
          <w:sz w:val="24"/>
          <w:szCs w:val="24"/>
          <w:shd w:val="clear" w:color="auto" w:fill="FEFEFE"/>
          <w:lang w:val="bg-BG"/>
        </w:rPr>
        <w:t>проектното предложение</w:t>
      </w:r>
      <w:r w:rsidRPr="003A13A8">
        <w:rPr>
          <w:rFonts w:cs="Times New Roman"/>
          <w:sz w:val="24"/>
          <w:szCs w:val="24"/>
          <w:lang w:val="bg-BG"/>
        </w:rPr>
        <w:t>.</w:t>
      </w:r>
    </w:p>
    <w:p w14:paraId="69454B7C"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Pr="003A13A8">
        <w:rPr>
          <w:rFonts w:cs="Times New Roman"/>
          <w:sz w:val="24"/>
          <w:szCs w:val="24"/>
          <w:lang w:val="bg-BG"/>
        </w:rPr>
        <w:t xml:space="preserve">За настъпването на което и да е обстоятелство по ал. 2 </w:t>
      </w:r>
      <w:r w:rsidRPr="003A13A8">
        <w:rPr>
          <w:rFonts w:cs="Times New Roman"/>
          <w:b/>
          <w:sz w:val="24"/>
          <w:szCs w:val="24"/>
          <w:lang w:val="bg-BG"/>
        </w:rPr>
        <w:t xml:space="preserve">БЕНЕФИЦИЕНТЪТ е длъжен да </w:t>
      </w:r>
      <w:r w:rsidRPr="003A13A8">
        <w:rPr>
          <w:rFonts w:cs="Times New Roman"/>
          <w:sz w:val="24"/>
          <w:szCs w:val="24"/>
          <w:lang w:val="bg-BG"/>
        </w:rPr>
        <w:t>уведоми писмено</w:t>
      </w:r>
      <w:r w:rsidRPr="003A13A8">
        <w:rPr>
          <w:rFonts w:cs="Times New Roman"/>
          <w:b/>
          <w:sz w:val="24"/>
          <w:szCs w:val="24"/>
          <w:lang w:val="bg-BG"/>
        </w:rPr>
        <w:t xml:space="preserve"> ФОНДА</w:t>
      </w:r>
      <w:r w:rsidRPr="003A13A8">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0A2D4E">
      <w:pPr>
        <w:pStyle w:val="a9"/>
        <w:tabs>
          <w:tab w:val="center" w:pos="0"/>
        </w:tabs>
        <w:ind w:firstLine="720"/>
        <w:rPr>
          <w:rFonts w:cs="Times New Roman"/>
          <w:b/>
          <w:szCs w:val="24"/>
          <w:lang w:val="bg-BG"/>
        </w:rPr>
      </w:pPr>
    </w:p>
    <w:p w14:paraId="4364E2EC" w14:textId="77777777" w:rsidR="000A2D4E" w:rsidRPr="003A13A8" w:rsidRDefault="000A2D4E" w:rsidP="000A2D4E">
      <w:pPr>
        <w:pStyle w:val="a9"/>
        <w:tabs>
          <w:tab w:val="center" w:pos="0"/>
        </w:tabs>
        <w:ind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Pr="00716299">
        <w:rPr>
          <w:rFonts w:cs="Times New Roman"/>
          <w:b/>
          <w:szCs w:val="24"/>
          <w:lang w:val="bg-BG"/>
        </w:rPr>
        <w:t xml:space="preserve"> IX</w:t>
      </w:r>
      <w:r w:rsidRPr="003A13A8">
        <w:rPr>
          <w:rFonts w:cs="Times New Roman"/>
          <w:b/>
          <w:szCs w:val="24"/>
          <w:lang w:val="bg-BG"/>
        </w:rPr>
        <w:t>. ДРУГИ УСЛОВИЯ</w:t>
      </w:r>
    </w:p>
    <w:p w14:paraId="1062570C" w14:textId="77777777" w:rsidR="000A2D4E" w:rsidRPr="003A13A8" w:rsidRDefault="000A2D4E" w:rsidP="000A2D4E">
      <w:pPr>
        <w:pStyle w:val="a9"/>
        <w:tabs>
          <w:tab w:val="center" w:pos="0"/>
        </w:tabs>
        <w:ind w:firstLine="720"/>
        <w:rPr>
          <w:rFonts w:cs="Times New Roman"/>
          <w:szCs w:val="24"/>
          <w:lang w:val="bg-BG"/>
        </w:rPr>
      </w:pPr>
    </w:p>
    <w:p w14:paraId="27B21CA3"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а) „актив” е всяко движимо или недвижимо имущество или право, оценимо в пари;</w:t>
      </w:r>
    </w:p>
    <w:p w14:paraId="08BF8A47"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3A13A8" w:rsidRDefault="000A2D4E" w:rsidP="000A2D4E">
      <w:pPr>
        <w:pStyle w:val="a9"/>
        <w:tabs>
          <w:tab w:val="center" w:pos="0"/>
        </w:tabs>
        <w:ind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по смисъла на чл. 6, ал. </w:t>
      </w:r>
      <w:r w:rsidR="00240917" w:rsidRPr="00716299">
        <w:rPr>
          <w:rFonts w:cs="Times New Roman"/>
          <w:szCs w:val="24"/>
          <w:lang w:val="bg-BG"/>
        </w:rPr>
        <w:t xml:space="preserve">7 </w:t>
      </w:r>
      <w:r w:rsidR="00240917" w:rsidRPr="003A13A8">
        <w:rPr>
          <w:rFonts w:cs="Times New Roman"/>
          <w:szCs w:val="24"/>
          <w:lang w:val="bg-BG"/>
        </w:rPr>
        <w:t xml:space="preserve">и ал. 8 </w:t>
      </w:r>
      <w:r w:rsidRPr="003A13A8">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7BFF224D" w:rsidR="002D1E2C" w:rsidRPr="003A13A8" w:rsidRDefault="000A2D4E" w:rsidP="002D1E2C">
      <w:pPr>
        <w:pStyle w:val="a9"/>
        <w:tabs>
          <w:tab w:val="center" w:pos="0"/>
        </w:tabs>
        <w:ind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7B340310" w14:textId="699DB271" w:rsidR="000A2D4E" w:rsidRPr="003A13A8" w:rsidRDefault="002D1E2C" w:rsidP="00716299">
      <w:pPr>
        <w:pStyle w:val="a9"/>
        <w:tabs>
          <w:tab w:val="center" w:pos="0"/>
        </w:tabs>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0A2D4E">
      <w:pPr>
        <w:pStyle w:val="a9"/>
        <w:tabs>
          <w:tab w:val="center" w:pos="0"/>
        </w:tabs>
        <w:ind w:firstLine="720"/>
        <w:rPr>
          <w:rFonts w:cs="Times New Roman"/>
          <w:szCs w:val="24"/>
          <w:lang w:val="bg-BG"/>
        </w:rPr>
      </w:pPr>
    </w:p>
    <w:p w14:paraId="151973C2" w14:textId="77777777" w:rsidR="000A2D4E" w:rsidRPr="003A13A8" w:rsidRDefault="000A2D4E" w:rsidP="000A2D4E">
      <w:pPr>
        <w:pStyle w:val="a9"/>
        <w:tabs>
          <w:tab w:val="center" w:pos="0"/>
        </w:tabs>
        <w:ind w:firstLine="720"/>
        <w:rPr>
          <w:rFonts w:cs="Times New Roman"/>
          <w:szCs w:val="24"/>
          <w:lang w:val="bg-BG"/>
        </w:rPr>
      </w:pPr>
      <w:r w:rsidRPr="003A13A8">
        <w:rPr>
          <w:rFonts w:cs="Times New Roman"/>
          <w:szCs w:val="24"/>
          <w:u w:val="single"/>
          <w:lang w:val="bg-BG"/>
        </w:rPr>
        <w:t>Неразделна част от този договор са</w:t>
      </w:r>
      <w:r w:rsidRPr="003A13A8">
        <w:rPr>
          <w:rFonts w:cs="Times New Roman"/>
          <w:szCs w:val="24"/>
          <w:lang w:val="bg-BG"/>
        </w:rPr>
        <w:t>:</w:t>
      </w:r>
    </w:p>
    <w:p w14:paraId="0C7A9B91" w14:textId="683E24A7" w:rsidR="000A2D4E" w:rsidRPr="003A13A8" w:rsidRDefault="005A7839" w:rsidP="000A2D4E">
      <w:pPr>
        <w:pStyle w:val="a9"/>
        <w:numPr>
          <w:ilvl w:val="0"/>
          <w:numId w:val="5"/>
        </w:numPr>
        <w:tabs>
          <w:tab w:val="center" w:pos="993"/>
        </w:tabs>
        <w:ind w:left="0" w:firstLine="709"/>
        <w:rPr>
          <w:rFonts w:cs="Times New Roman"/>
          <w:szCs w:val="24"/>
          <w:lang w:val="bg-BG"/>
        </w:rPr>
      </w:pPr>
      <w:r w:rsidRPr="003A13A8">
        <w:rPr>
          <w:snapToGrid w:val="0"/>
        </w:rPr>
        <w:t xml:space="preserve">Формуляр за кандидатстване и </w:t>
      </w:r>
      <w:r w:rsidR="00BF718E">
        <w:rPr>
          <w:snapToGrid w:val="0"/>
        </w:rPr>
        <w:t>приложените към него документи</w:t>
      </w:r>
      <w:r w:rsidR="00C41ABE">
        <w:rPr>
          <w:snapToGrid w:val="0"/>
          <w:lang w:val="bg-BG"/>
        </w:rPr>
        <w:t xml:space="preserve"> в ИСУН</w:t>
      </w:r>
      <w:r w:rsidR="00BF718E">
        <w:rPr>
          <w:snapToGrid w:val="0"/>
        </w:rPr>
        <w:t>;</w:t>
      </w:r>
    </w:p>
    <w:p w14:paraId="56AEC518"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lastRenderedPageBreak/>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2F247282"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480950" w:rsidRPr="00716299">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0A2D4E">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DE36A1">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r w:rsidR="002D1229" w:rsidRPr="00A22476">
        <w:rPr>
          <w:rFonts w:cs="Times New Roman"/>
          <w:szCs w:val="24"/>
          <w:lang w:val="bg-BG"/>
        </w:rPr>
        <w:t>xls</w:t>
      </w:r>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635EE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172B41">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доставка 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r w:rsidR="0049429E" w:rsidRPr="00716299">
        <w:rPr>
          <w:rFonts w:cs="Times New Roman"/>
          <w:szCs w:val="24"/>
          <w:lang w:val="bg-BG"/>
        </w:rPr>
        <w:t>xls</w:t>
      </w:r>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BE3A1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BE3A13">
      <w:pPr>
        <w:pStyle w:val="a9"/>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0A2D4E">
      <w:pPr>
        <w:pStyle w:val="a9"/>
        <w:tabs>
          <w:tab w:val="center" w:pos="0"/>
        </w:tabs>
        <w:ind w:firstLine="709"/>
        <w:rPr>
          <w:rFonts w:cs="Times New Roman"/>
          <w:szCs w:val="24"/>
          <w:lang w:val="bg-BG"/>
        </w:rPr>
      </w:pPr>
    </w:p>
    <w:p w14:paraId="2BEF2FEE" w14:textId="77777777" w:rsidR="000A2D4E" w:rsidRPr="003A13A8" w:rsidRDefault="000A2D4E" w:rsidP="000A2D4E">
      <w:pPr>
        <w:pStyle w:val="a9"/>
        <w:tabs>
          <w:tab w:val="center" w:pos="0"/>
        </w:tabs>
        <w:ind w:firstLine="709"/>
        <w:rPr>
          <w:rFonts w:cs="Times New Roman"/>
          <w:szCs w:val="24"/>
          <w:lang w:val="bg-BG"/>
        </w:rPr>
      </w:pPr>
      <w:r w:rsidRPr="003A13A8">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3A13A8" w:rsidRDefault="000A2D4E" w:rsidP="000A2D4E">
      <w:pPr>
        <w:pStyle w:val="a9"/>
        <w:tabs>
          <w:tab w:val="center" w:pos="0"/>
        </w:tabs>
        <w:rPr>
          <w:rFonts w:cs="Times New Roman"/>
          <w:szCs w:val="24"/>
          <w:lang w:val="bg-BG"/>
        </w:rPr>
      </w:pPr>
      <w:r w:rsidRPr="003A13A8">
        <w:rPr>
          <w:rFonts w:cs="Times New Roman"/>
          <w:szCs w:val="24"/>
          <w:lang w:val="bg-BG"/>
        </w:rPr>
        <w:tab/>
      </w:r>
    </w:p>
    <w:p w14:paraId="5270B1EE" w14:textId="77777777" w:rsidR="000A2D4E" w:rsidRPr="003A13A8" w:rsidRDefault="000A2D4E" w:rsidP="000A2D4E">
      <w:pPr>
        <w:rPr>
          <w:rFonts w:cs="Times New Roman"/>
          <w:sz w:val="24"/>
          <w:szCs w:val="24"/>
          <w:lang w:val="bg-BG"/>
        </w:rPr>
      </w:pPr>
    </w:p>
    <w:p w14:paraId="4866EA67" w14:textId="77777777" w:rsidR="000A2D4E" w:rsidRPr="003A13A8" w:rsidRDefault="000A2D4E" w:rsidP="000A2D4E">
      <w:pPr>
        <w:pStyle w:val="a9"/>
        <w:tabs>
          <w:tab w:val="center" w:pos="0"/>
        </w:tabs>
        <w:ind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0A2D4E">
      <w:pPr>
        <w:pStyle w:val="a9"/>
        <w:tabs>
          <w:tab w:val="center" w:pos="0"/>
        </w:tabs>
        <w:ind w:hanging="284"/>
        <w:rPr>
          <w:rFonts w:cs="Times New Roman"/>
          <w:szCs w:val="24"/>
          <w:lang w:val="bg-BG"/>
        </w:rPr>
      </w:pPr>
      <w:r w:rsidRPr="003A13A8">
        <w:rPr>
          <w:b/>
          <w:lang w:val="bg-BG"/>
        </w:rPr>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2" w:name="to_paragraph_id3791046"/>
      <w:bookmarkStart w:id="3" w:name="to_paragraph_id24389973"/>
      <w:bookmarkEnd w:id="2"/>
      <w:bookmarkEnd w:id="3"/>
    </w:p>
    <w:p w14:paraId="0EAC4CB5" w14:textId="77777777" w:rsidR="000A2D4E" w:rsidRPr="00716299" w:rsidRDefault="000A2D4E" w:rsidP="000A2D4E">
      <w:pPr>
        <w:rPr>
          <w:lang w:val="bg-BG"/>
        </w:rPr>
      </w:pPr>
    </w:p>
    <w:p w14:paraId="03076E09" w14:textId="77777777" w:rsidR="00452FD6" w:rsidRPr="00716299" w:rsidRDefault="00452FD6">
      <w:pPr>
        <w:rPr>
          <w:lang w:val="bg-BG"/>
        </w:rPr>
      </w:pPr>
    </w:p>
    <w:sectPr w:rsidR="00452FD6" w:rsidRPr="00716299" w:rsidSect="00766A8A">
      <w:footerReference w:type="default" r:id="rId1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A982A" w14:textId="77777777" w:rsidR="00285467" w:rsidRDefault="00285467" w:rsidP="000A2D4E">
      <w:r>
        <w:separator/>
      </w:r>
    </w:p>
  </w:endnote>
  <w:endnote w:type="continuationSeparator" w:id="0">
    <w:p w14:paraId="7BCE6639" w14:textId="77777777" w:rsidR="00285467" w:rsidRDefault="00285467"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A9FC1" w14:textId="13A38DB5" w:rsidR="00034DE4" w:rsidRDefault="00034DE4">
    <w:pPr>
      <w:pStyle w:val="af"/>
      <w:jc w:val="right"/>
    </w:pPr>
    <w:r>
      <w:fldChar w:fldCharType="begin"/>
    </w:r>
    <w:r>
      <w:instrText xml:space="preserve"> PAGE   \* MERGEFORMAT </w:instrText>
    </w:r>
    <w:r>
      <w:fldChar w:fldCharType="separate"/>
    </w:r>
    <w:r w:rsidR="005A32A7">
      <w:rPr>
        <w:noProof/>
      </w:rPr>
      <w:t>9</w:t>
    </w:r>
    <w:r>
      <w:fldChar w:fldCharType="end"/>
    </w:r>
  </w:p>
  <w:p w14:paraId="066F9B50" w14:textId="77777777" w:rsidR="00034DE4" w:rsidRDefault="00034DE4">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1E40F" w14:textId="77777777" w:rsidR="00285467" w:rsidRDefault="00285467" w:rsidP="000A2D4E">
      <w:r>
        <w:separator/>
      </w:r>
    </w:p>
  </w:footnote>
  <w:footnote w:type="continuationSeparator" w:id="0">
    <w:p w14:paraId="6A86A54E" w14:textId="77777777" w:rsidR="00285467" w:rsidRDefault="00285467" w:rsidP="000A2D4E">
      <w:r>
        <w:continuationSeparator/>
      </w:r>
    </w:p>
  </w:footnote>
  <w:footnote w:id="1">
    <w:p w14:paraId="127E4A0D" w14:textId="77777777" w:rsidR="00034DE4" w:rsidRPr="00D60D90" w:rsidRDefault="00034DE4" w:rsidP="000A2D4E">
      <w:pPr>
        <w:pStyle w:val="afe"/>
        <w:rPr>
          <w:lang w:val="ru-RU"/>
        </w:rPr>
      </w:pPr>
      <w:r w:rsidRPr="00E46AEA">
        <w:rPr>
          <w:rStyle w:val="a7"/>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2090F"/>
    <w:rsid w:val="00034DE4"/>
    <w:rsid w:val="00093CFA"/>
    <w:rsid w:val="00093EE7"/>
    <w:rsid w:val="000A0D9A"/>
    <w:rsid w:val="000A2D4E"/>
    <w:rsid w:val="000F5005"/>
    <w:rsid w:val="000F7F44"/>
    <w:rsid w:val="00106066"/>
    <w:rsid w:val="00116710"/>
    <w:rsid w:val="001172B3"/>
    <w:rsid w:val="00117B99"/>
    <w:rsid w:val="00124AE3"/>
    <w:rsid w:val="0013482D"/>
    <w:rsid w:val="00145DBF"/>
    <w:rsid w:val="0016563B"/>
    <w:rsid w:val="00172B41"/>
    <w:rsid w:val="00175CD3"/>
    <w:rsid w:val="001825DE"/>
    <w:rsid w:val="001C1437"/>
    <w:rsid w:val="001C1B97"/>
    <w:rsid w:val="001C3E84"/>
    <w:rsid w:val="001C7105"/>
    <w:rsid w:val="001D7187"/>
    <w:rsid w:val="00215BCD"/>
    <w:rsid w:val="0023301C"/>
    <w:rsid w:val="002336C6"/>
    <w:rsid w:val="00240917"/>
    <w:rsid w:val="002506D5"/>
    <w:rsid w:val="002528E7"/>
    <w:rsid w:val="00262B1C"/>
    <w:rsid w:val="00273855"/>
    <w:rsid w:val="002811A5"/>
    <w:rsid w:val="00284AFF"/>
    <w:rsid w:val="00285467"/>
    <w:rsid w:val="002B06A0"/>
    <w:rsid w:val="002C721E"/>
    <w:rsid w:val="002D1229"/>
    <w:rsid w:val="002D1E2C"/>
    <w:rsid w:val="002D50BA"/>
    <w:rsid w:val="002D7CF3"/>
    <w:rsid w:val="002E3AEA"/>
    <w:rsid w:val="002E3B6D"/>
    <w:rsid w:val="002E4015"/>
    <w:rsid w:val="002E6008"/>
    <w:rsid w:val="002F533D"/>
    <w:rsid w:val="00310992"/>
    <w:rsid w:val="003134D6"/>
    <w:rsid w:val="003165F0"/>
    <w:rsid w:val="00321207"/>
    <w:rsid w:val="003312FE"/>
    <w:rsid w:val="0033226F"/>
    <w:rsid w:val="00336902"/>
    <w:rsid w:val="00337E9E"/>
    <w:rsid w:val="00350551"/>
    <w:rsid w:val="00352B02"/>
    <w:rsid w:val="003654D8"/>
    <w:rsid w:val="003826FA"/>
    <w:rsid w:val="0038284F"/>
    <w:rsid w:val="00383BF7"/>
    <w:rsid w:val="00387696"/>
    <w:rsid w:val="003A13A8"/>
    <w:rsid w:val="003A4772"/>
    <w:rsid w:val="003E098F"/>
    <w:rsid w:val="003E3C8F"/>
    <w:rsid w:val="003E732D"/>
    <w:rsid w:val="003F4276"/>
    <w:rsid w:val="00401AAA"/>
    <w:rsid w:val="00402FED"/>
    <w:rsid w:val="00413846"/>
    <w:rsid w:val="00413ED3"/>
    <w:rsid w:val="00452FD6"/>
    <w:rsid w:val="004669A5"/>
    <w:rsid w:val="004718FF"/>
    <w:rsid w:val="0048054C"/>
    <w:rsid w:val="00480950"/>
    <w:rsid w:val="0049429E"/>
    <w:rsid w:val="00495843"/>
    <w:rsid w:val="004A32A3"/>
    <w:rsid w:val="004B5977"/>
    <w:rsid w:val="004D2F5B"/>
    <w:rsid w:val="004E7661"/>
    <w:rsid w:val="004F16F4"/>
    <w:rsid w:val="004F2217"/>
    <w:rsid w:val="005051C0"/>
    <w:rsid w:val="005062A1"/>
    <w:rsid w:val="00507C70"/>
    <w:rsid w:val="00521960"/>
    <w:rsid w:val="00523E28"/>
    <w:rsid w:val="00525F3A"/>
    <w:rsid w:val="005379ED"/>
    <w:rsid w:val="005433A3"/>
    <w:rsid w:val="005513BE"/>
    <w:rsid w:val="00571E96"/>
    <w:rsid w:val="00576BA3"/>
    <w:rsid w:val="00584AF4"/>
    <w:rsid w:val="0059063F"/>
    <w:rsid w:val="005A32A7"/>
    <w:rsid w:val="005A7839"/>
    <w:rsid w:val="005B2852"/>
    <w:rsid w:val="005B484C"/>
    <w:rsid w:val="005D112A"/>
    <w:rsid w:val="005D3A48"/>
    <w:rsid w:val="005E05AC"/>
    <w:rsid w:val="005E49D9"/>
    <w:rsid w:val="005F18AF"/>
    <w:rsid w:val="006124C1"/>
    <w:rsid w:val="00614B60"/>
    <w:rsid w:val="00616935"/>
    <w:rsid w:val="006222D5"/>
    <w:rsid w:val="00633BD6"/>
    <w:rsid w:val="00635EE3"/>
    <w:rsid w:val="00637610"/>
    <w:rsid w:val="00667048"/>
    <w:rsid w:val="00681F3A"/>
    <w:rsid w:val="006914B5"/>
    <w:rsid w:val="006A114E"/>
    <w:rsid w:val="006A155C"/>
    <w:rsid w:val="006A3EAA"/>
    <w:rsid w:val="006C7474"/>
    <w:rsid w:val="006D62DF"/>
    <w:rsid w:val="006E36B1"/>
    <w:rsid w:val="006F52FB"/>
    <w:rsid w:val="006F66E7"/>
    <w:rsid w:val="006F6FF3"/>
    <w:rsid w:val="00704A39"/>
    <w:rsid w:val="00707837"/>
    <w:rsid w:val="00710486"/>
    <w:rsid w:val="007119FC"/>
    <w:rsid w:val="00716299"/>
    <w:rsid w:val="00716FD7"/>
    <w:rsid w:val="00725BE8"/>
    <w:rsid w:val="00760418"/>
    <w:rsid w:val="00766A8A"/>
    <w:rsid w:val="00775672"/>
    <w:rsid w:val="007A333B"/>
    <w:rsid w:val="007A7A0A"/>
    <w:rsid w:val="007D097C"/>
    <w:rsid w:val="007D4FCD"/>
    <w:rsid w:val="007F3341"/>
    <w:rsid w:val="007F4D7D"/>
    <w:rsid w:val="00806194"/>
    <w:rsid w:val="00812B97"/>
    <w:rsid w:val="00825971"/>
    <w:rsid w:val="00831EBA"/>
    <w:rsid w:val="00852EED"/>
    <w:rsid w:val="0086574F"/>
    <w:rsid w:val="008701CC"/>
    <w:rsid w:val="0088039D"/>
    <w:rsid w:val="00890D94"/>
    <w:rsid w:val="008D052B"/>
    <w:rsid w:val="008D5544"/>
    <w:rsid w:val="008D7186"/>
    <w:rsid w:val="008F7254"/>
    <w:rsid w:val="00915838"/>
    <w:rsid w:val="00916FF4"/>
    <w:rsid w:val="009269C2"/>
    <w:rsid w:val="009274F1"/>
    <w:rsid w:val="0094262E"/>
    <w:rsid w:val="009445CF"/>
    <w:rsid w:val="00944EAE"/>
    <w:rsid w:val="00952A98"/>
    <w:rsid w:val="00954751"/>
    <w:rsid w:val="00960785"/>
    <w:rsid w:val="009904F1"/>
    <w:rsid w:val="00995727"/>
    <w:rsid w:val="00997460"/>
    <w:rsid w:val="009A131F"/>
    <w:rsid w:val="009A3E7A"/>
    <w:rsid w:val="009B055E"/>
    <w:rsid w:val="009D5EA7"/>
    <w:rsid w:val="009E3A5A"/>
    <w:rsid w:val="009E3BFC"/>
    <w:rsid w:val="009E3EA3"/>
    <w:rsid w:val="009E565C"/>
    <w:rsid w:val="009F0A8F"/>
    <w:rsid w:val="00A01FF0"/>
    <w:rsid w:val="00A053AA"/>
    <w:rsid w:val="00A0689F"/>
    <w:rsid w:val="00A235D1"/>
    <w:rsid w:val="00A24794"/>
    <w:rsid w:val="00A26F56"/>
    <w:rsid w:val="00A353A3"/>
    <w:rsid w:val="00A404E8"/>
    <w:rsid w:val="00A47B32"/>
    <w:rsid w:val="00A63396"/>
    <w:rsid w:val="00A66333"/>
    <w:rsid w:val="00A81FE7"/>
    <w:rsid w:val="00A82A2C"/>
    <w:rsid w:val="00AA55E2"/>
    <w:rsid w:val="00AB45B0"/>
    <w:rsid w:val="00AD3BC0"/>
    <w:rsid w:val="00AF56A0"/>
    <w:rsid w:val="00B0117B"/>
    <w:rsid w:val="00B01E9F"/>
    <w:rsid w:val="00B0260A"/>
    <w:rsid w:val="00B045C7"/>
    <w:rsid w:val="00B1747E"/>
    <w:rsid w:val="00B361E3"/>
    <w:rsid w:val="00B43B48"/>
    <w:rsid w:val="00B470FE"/>
    <w:rsid w:val="00B52ED0"/>
    <w:rsid w:val="00B7001F"/>
    <w:rsid w:val="00B71085"/>
    <w:rsid w:val="00B82466"/>
    <w:rsid w:val="00BA318F"/>
    <w:rsid w:val="00BA4635"/>
    <w:rsid w:val="00BA7F68"/>
    <w:rsid w:val="00BB2883"/>
    <w:rsid w:val="00BD188F"/>
    <w:rsid w:val="00BD72A6"/>
    <w:rsid w:val="00BE3A13"/>
    <w:rsid w:val="00BF718E"/>
    <w:rsid w:val="00C06B29"/>
    <w:rsid w:val="00C25336"/>
    <w:rsid w:val="00C3298C"/>
    <w:rsid w:val="00C41ABE"/>
    <w:rsid w:val="00C42C94"/>
    <w:rsid w:val="00C434EF"/>
    <w:rsid w:val="00C52938"/>
    <w:rsid w:val="00C52F8D"/>
    <w:rsid w:val="00C64697"/>
    <w:rsid w:val="00C76BE0"/>
    <w:rsid w:val="00C8059A"/>
    <w:rsid w:val="00CA4E55"/>
    <w:rsid w:val="00CC3BEC"/>
    <w:rsid w:val="00CC7B4B"/>
    <w:rsid w:val="00CD1D93"/>
    <w:rsid w:val="00CD4521"/>
    <w:rsid w:val="00CD69A8"/>
    <w:rsid w:val="00CE454B"/>
    <w:rsid w:val="00CF7295"/>
    <w:rsid w:val="00D309CE"/>
    <w:rsid w:val="00D31A22"/>
    <w:rsid w:val="00D3678F"/>
    <w:rsid w:val="00D435D4"/>
    <w:rsid w:val="00D443F4"/>
    <w:rsid w:val="00D50AB0"/>
    <w:rsid w:val="00D75C73"/>
    <w:rsid w:val="00D94A3D"/>
    <w:rsid w:val="00DA00A7"/>
    <w:rsid w:val="00DB04EE"/>
    <w:rsid w:val="00DC3F5C"/>
    <w:rsid w:val="00DC6B29"/>
    <w:rsid w:val="00DE36A1"/>
    <w:rsid w:val="00DE5CA6"/>
    <w:rsid w:val="00DE7393"/>
    <w:rsid w:val="00E00619"/>
    <w:rsid w:val="00E11F9A"/>
    <w:rsid w:val="00E272BB"/>
    <w:rsid w:val="00E36CBD"/>
    <w:rsid w:val="00E40C42"/>
    <w:rsid w:val="00E43E69"/>
    <w:rsid w:val="00E958F6"/>
    <w:rsid w:val="00E97F68"/>
    <w:rsid w:val="00EB3BF6"/>
    <w:rsid w:val="00EB3DE5"/>
    <w:rsid w:val="00EC7898"/>
    <w:rsid w:val="00EE1594"/>
    <w:rsid w:val="00EE6DAA"/>
    <w:rsid w:val="00EE70A3"/>
    <w:rsid w:val="00EF682A"/>
    <w:rsid w:val="00F15276"/>
    <w:rsid w:val="00F46759"/>
    <w:rsid w:val="00F61447"/>
    <w:rsid w:val="00F741E6"/>
    <w:rsid w:val="00F87B22"/>
    <w:rsid w:val="00F93472"/>
    <w:rsid w:val="00F95CA0"/>
    <w:rsid w:val="00FB18EA"/>
    <w:rsid w:val="00FB1AC5"/>
    <w:rsid w:val="00FB515F"/>
    <w:rsid w:val="00FD4A30"/>
    <w:rsid w:val="00FE1644"/>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15:docId w15:val="{BE306019-28E1-4F3A-B7ED-666E852E8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apis://Base=NARH&amp;DocCode=8416917068&amp;Type=2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1095;&#1083;39_&#1072;&#1083;4');" TargetMode="External"/><Relationship Id="rId5" Type="http://schemas.openxmlformats.org/officeDocument/2006/relationships/webSettings" Target="webSettings.xml"/><Relationship Id="rId15" Type="http://schemas.openxmlformats.org/officeDocument/2006/relationships/hyperlink" Target="javascript:%20NavigateDocument('&#1047;&#1054;&#1055;_2016');" TargetMode="Externa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93594-CA06-4809-971A-2918179AD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9632</Words>
  <Characters>54908</Characters>
  <Application>Microsoft Office Word</Application>
  <DocSecurity>0</DocSecurity>
  <Lines>457</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 Maritsa</cp:lastModifiedBy>
  <cp:revision>6</cp:revision>
  <cp:lastPrinted>2018-10-03T08:45:00Z</cp:lastPrinted>
  <dcterms:created xsi:type="dcterms:W3CDTF">2022-01-06T12:58:00Z</dcterms:created>
  <dcterms:modified xsi:type="dcterms:W3CDTF">2024-03-20T12:09:00Z</dcterms:modified>
</cp:coreProperties>
</file>